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75ACDC" w14:textId="77777777" w:rsidR="00F218E9" w:rsidRDefault="003B79A5" w:rsidP="003B79A5">
      <w:pPr>
        <w:jc w:val="right"/>
        <w:rPr>
          <w:rFonts w:asciiTheme="minorHAnsi" w:hAnsiTheme="minorHAnsi" w:cs="Calibri"/>
          <w:b/>
        </w:rPr>
      </w:pPr>
      <w:r>
        <w:rPr>
          <w:rFonts w:asciiTheme="minorHAnsi" w:hAnsiTheme="minorHAnsi" w:cs="Calibri"/>
          <w:b/>
        </w:rPr>
        <w:t>Załącznik Nr 1 do SWZ – Oferta Wykonawcy</w:t>
      </w:r>
    </w:p>
    <w:p w14:paraId="429962A5" w14:textId="60F36904" w:rsidR="003B79A5" w:rsidRDefault="00F218E9" w:rsidP="003B79A5">
      <w:pPr>
        <w:jc w:val="right"/>
        <w:rPr>
          <w:rFonts w:asciiTheme="minorHAnsi" w:hAnsiTheme="minorHAnsi" w:cs="Calibri"/>
          <w:b/>
        </w:rPr>
      </w:pPr>
      <w:r>
        <w:rPr>
          <w:rFonts w:asciiTheme="minorHAnsi" w:hAnsiTheme="minorHAnsi" w:cs="Calibri"/>
          <w:b/>
        </w:rPr>
        <w:t>Załącznik nr 1 do umowy</w:t>
      </w:r>
      <w:r w:rsidR="003B79A5">
        <w:rPr>
          <w:rFonts w:asciiTheme="minorHAnsi" w:hAnsiTheme="minorHAnsi" w:cs="Calibri"/>
          <w:b/>
        </w:rPr>
        <w:t xml:space="preserve"> </w:t>
      </w:r>
    </w:p>
    <w:p w14:paraId="116A37D3" w14:textId="77777777" w:rsidR="003B79A5" w:rsidRDefault="003B79A5" w:rsidP="003B79A5">
      <w:pPr>
        <w:spacing w:line="100" w:lineRule="atLeast"/>
        <w:ind w:firstLine="708"/>
        <w:jc w:val="right"/>
        <w:rPr>
          <w:rFonts w:asciiTheme="minorHAnsi" w:hAnsiTheme="minorHAnsi" w:cs="Calibri"/>
          <w:b/>
        </w:rPr>
      </w:pPr>
    </w:p>
    <w:p w14:paraId="32EC5200" w14:textId="77777777" w:rsidR="003B79A5" w:rsidRDefault="003B79A5" w:rsidP="003B79A5">
      <w:pPr>
        <w:spacing w:line="100" w:lineRule="atLeast"/>
        <w:ind w:firstLine="708"/>
        <w:jc w:val="right"/>
        <w:rPr>
          <w:rFonts w:asciiTheme="minorHAnsi" w:hAnsiTheme="minorHAnsi" w:cs="Calibri"/>
        </w:rPr>
      </w:pPr>
      <w:r>
        <w:rPr>
          <w:rFonts w:asciiTheme="minorHAnsi" w:hAnsiTheme="minorHAnsi" w:cs="Calibri"/>
          <w:b/>
        </w:rPr>
        <w:t>Zamawiający:</w:t>
      </w:r>
    </w:p>
    <w:p w14:paraId="2F129441" w14:textId="77777777" w:rsidR="003B79A5" w:rsidRDefault="003B79A5" w:rsidP="003B79A5">
      <w:pPr>
        <w:spacing w:line="100" w:lineRule="atLeast"/>
        <w:jc w:val="right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Regionalne Centrum Krwiodawstwa i Krwiolecznictwa w Bydgoszczy</w:t>
      </w:r>
    </w:p>
    <w:p w14:paraId="76CE5BAD" w14:textId="77777777" w:rsidR="003B79A5" w:rsidRDefault="003B79A5" w:rsidP="003B79A5">
      <w:pPr>
        <w:spacing w:line="100" w:lineRule="atLeast"/>
        <w:jc w:val="right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 xml:space="preserve">ul. Ks. Ryszarda </w:t>
      </w:r>
      <w:proofErr w:type="spellStart"/>
      <w:r>
        <w:rPr>
          <w:rFonts w:asciiTheme="minorHAnsi" w:hAnsiTheme="minorHAnsi" w:cs="Calibri"/>
        </w:rPr>
        <w:t>Markwarta</w:t>
      </w:r>
      <w:proofErr w:type="spellEnd"/>
      <w:r>
        <w:rPr>
          <w:rFonts w:asciiTheme="minorHAnsi" w:hAnsiTheme="minorHAnsi" w:cs="Calibri"/>
        </w:rPr>
        <w:t xml:space="preserve"> 8; 85-015 Bydgoszcz</w:t>
      </w:r>
    </w:p>
    <w:p w14:paraId="659FE26C" w14:textId="77777777" w:rsidR="003B79A5" w:rsidRDefault="003B79A5" w:rsidP="003B79A5">
      <w:pPr>
        <w:spacing w:line="100" w:lineRule="atLeast"/>
        <w:jc w:val="right"/>
        <w:rPr>
          <w:rFonts w:asciiTheme="minorHAnsi" w:hAnsiTheme="minorHAnsi" w:cs="Calibri"/>
        </w:rPr>
      </w:pPr>
      <w:r>
        <w:rPr>
          <w:rFonts w:asciiTheme="minorHAnsi" w:hAnsiTheme="minorHAnsi" w:cs="Calibri"/>
          <w:i/>
        </w:rPr>
        <w:t xml:space="preserve"> (pełna nazwa/firma, adres)</w:t>
      </w:r>
    </w:p>
    <w:p w14:paraId="41BE3CB3" w14:textId="77777777" w:rsidR="003B79A5" w:rsidRDefault="003B79A5" w:rsidP="003B79A5">
      <w:pPr>
        <w:spacing w:line="276" w:lineRule="auto"/>
        <w:ind w:firstLine="284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Dane Wykonawcy:</w:t>
      </w:r>
    </w:p>
    <w:p w14:paraId="3A2B7558" w14:textId="77777777" w:rsidR="003B79A5" w:rsidRDefault="003B79A5" w:rsidP="003B79A5">
      <w:pPr>
        <w:spacing w:line="276" w:lineRule="auto"/>
        <w:ind w:firstLine="284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Nazwa: ……………………………………………………………………………………………….</w:t>
      </w:r>
    </w:p>
    <w:p w14:paraId="30419466" w14:textId="77777777" w:rsidR="003B79A5" w:rsidRDefault="003B79A5" w:rsidP="003B79A5">
      <w:pPr>
        <w:spacing w:line="276" w:lineRule="auto"/>
        <w:ind w:firstLine="284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Adres siedziby Wykonawcy: …............................................................................................................</w:t>
      </w:r>
    </w:p>
    <w:p w14:paraId="5EE6E851" w14:textId="77777777" w:rsidR="003B79A5" w:rsidRDefault="003B79A5" w:rsidP="003B79A5">
      <w:pPr>
        <w:spacing w:line="276" w:lineRule="auto"/>
        <w:ind w:firstLine="284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Kod: ……………Miasto: ……………………………Województwo: …………………………………Kraj: ………………………………</w:t>
      </w:r>
    </w:p>
    <w:p w14:paraId="5B6B4E68" w14:textId="77777777" w:rsidR="003B79A5" w:rsidRDefault="003B79A5" w:rsidP="003B79A5">
      <w:pPr>
        <w:spacing w:line="276" w:lineRule="auto"/>
        <w:ind w:left="284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Adres do korespondencji (</w:t>
      </w:r>
      <w:r>
        <w:rPr>
          <w:rFonts w:asciiTheme="minorHAnsi" w:hAnsiTheme="minorHAnsi" w:cs="Calibri"/>
          <w:i/>
        </w:rPr>
        <w:t>wypełnić, jeżeli jest inny niż adres siedziby</w:t>
      </w:r>
      <w:r>
        <w:rPr>
          <w:rFonts w:asciiTheme="minorHAnsi" w:hAnsiTheme="minorHAnsi" w:cs="Calibri"/>
        </w:rPr>
        <w:t>): ………………………………………………………………………………………………………</w:t>
      </w:r>
    </w:p>
    <w:p w14:paraId="3EABC399" w14:textId="77777777" w:rsidR="003B79A5" w:rsidRDefault="003B79A5" w:rsidP="003B79A5">
      <w:pPr>
        <w:spacing w:line="276" w:lineRule="auto"/>
        <w:ind w:firstLine="284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nr NIP:................................................... nr REGON: …. …………………………………...</w:t>
      </w:r>
    </w:p>
    <w:p w14:paraId="5E7B99EC" w14:textId="77777777" w:rsidR="003B79A5" w:rsidRDefault="003B79A5" w:rsidP="003B79A5">
      <w:pPr>
        <w:pStyle w:val="Nagwek"/>
        <w:tabs>
          <w:tab w:val="left" w:pos="708"/>
          <w:tab w:val="center" w:pos="2127"/>
        </w:tabs>
        <w:spacing w:line="276" w:lineRule="auto"/>
        <w:ind w:firstLine="284"/>
        <w:jc w:val="both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t xml:space="preserve">nr telefonu </w:t>
      </w:r>
      <w:r>
        <w:rPr>
          <w:rFonts w:asciiTheme="minorHAnsi" w:hAnsiTheme="minorHAnsi" w:cs="Calibri"/>
          <w:sz w:val="20"/>
          <w:szCs w:val="20"/>
        </w:rPr>
        <w:tab/>
        <w:t>...................................................; nr faksu..................................................</w:t>
      </w:r>
    </w:p>
    <w:p w14:paraId="46CCEEAA" w14:textId="77777777" w:rsidR="003B79A5" w:rsidRDefault="003B79A5" w:rsidP="003B79A5">
      <w:pPr>
        <w:spacing w:line="276" w:lineRule="auto"/>
        <w:ind w:firstLine="284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Adres e-mail Wykonawcy...................................................</w:t>
      </w:r>
    </w:p>
    <w:p w14:paraId="3EECDA3B" w14:textId="77777777" w:rsidR="003B79A5" w:rsidRDefault="003B79A5" w:rsidP="003B79A5">
      <w:pPr>
        <w:spacing w:line="276" w:lineRule="auto"/>
        <w:ind w:firstLine="284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  <w:i/>
        </w:rPr>
        <w:t>Nr KRS/</w:t>
      </w:r>
      <w:proofErr w:type="spellStart"/>
      <w:r>
        <w:rPr>
          <w:rFonts w:asciiTheme="minorHAnsi" w:hAnsiTheme="minorHAnsi" w:cs="Calibri"/>
          <w:i/>
        </w:rPr>
        <w:t>CEiDG</w:t>
      </w:r>
      <w:proofErr w:type="spellEnd"/>
      <w:r>
        <w:rPr>
          <w:rFonts w:asciiTheme="minorHAnsi" w:hAnsiTheme="minorHAnsi" w:cs="Calibri"/>
          <w:i/>
        </w:rPr>
        <w:t>*</w:t>
      </w:r>
      <w:r>
        <w:rPr>
          <w:rFonts w:asciiTheme="minorHAnsi" w:hAnsiTheme="minorHAnsi" w:cs="Calibri"/>
          <w:i/>
        </w:rPr>
        <w:tab/>
      </w:r>
      <w:r>
        <w:rPr>
          <w:rFonts w:asciiTheme="minorHAnsi" w:hAnsiTheme="minorHAnsi" w:cs="Calibri"/>
        </w:rPr>
        <w:t>..................................................</w:t>
      </w:r>
    </w:p>
    <w:p w14:paraId="1F7CE78C" w14:textId="77777777" w:rsidR="003B79A5" w:rsidRDefault="003B79A5" w:rsidP="003B79A5">
      <w:pPr>
        <w:jc w:val="both"/>
        <w:rPr>
          <w:rFonts w:asciiTheme="minorHAnsi" w:hAnsiTheme="minorHAnsi" w:cs="Calibri"/>
          <w:i/>
        </w:rPr>
      </w:pPr>
      <w:r>
        <w:rPr>
          <w:rFonts w:asciiTheme="minorHAnsi" w:eastAsiaTheme="minorHAnsi" w:hAnsiTheme="minorHAnsi" w:cs="Calibri"/>
          <w:i/>
          <w:color w:val="000000"/>
          <w:lang w:eastAsia="en-US"/>
        </w:rPr>
        <w:t>*</w:t>
      </w:r>
      <w:r>
        <w:rPr>
          <w:rFonts w:asciiTheme="minorHAnsi" w:eastAsiaTheme="minorHAnsi" w:hAnsiTheme="minorHAnsi" w:cs="Calibri"/>
          <w:b/>
          <w:bCs/>
          <w:i/>
          <w:lang w:eastAsia="en-US"/>
        </w:rPr>
        <w:t>Zamawiający pobiera samodzielnie z tych baz danych dokument dotyczący Wykonawcy, w przypadku w którym Wykonawca nie dołączy tego dokumentu do oferty.</w:t>
      </w:r>
    </w:p>
    <w:p w14:paraId="15CB9EBC" w14:textId="77777777" w:rsidR="003B79A5" w:rsidRDefault="003B79A5" w:rsidP="003B79A5">
      <w:pPr>
        <w:spacing w:line="276" w:lineRule="auto"/>
        <w:ind w:left="284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dane osoby upoważnionej do kontaktowania się z Zamawiającym:.....................................................................</w:t>
      </w:r>
    </w:p>
    <w:p w14:paraId="3F95409A" w14:textId="77777777" w:rsidR="003B79A5" w:rsidRDefault="003B79A5" w:rsidP="003B79A5">
      <w:pPr>
        <w:spacing w:line="276" w:lineRule="auto"/>
        <w:ind w:left="284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Adres e-mail, na który Zamawiający ma przesłać korespondencję: …………………………………………………………………</w:t>
      </w:r>
    </w:p>
    <w:p w14:paraId="5BDC3786" w14:textId="77777777" w:rsidR="003B79A5" w:rsidRDefault="003B79A5" w:rsidP="003B79A5">
      <w:pPr>
        <w:rPr>
          <w:rFonts w:asciiTheme="minorHAnsi" w:hAnsiTheme="minorHAnsi" w:cs="Calibri"/>
        </w:rPr>
      </w:pPr>
    </w:p>
    <w:p w14:paraId="2A4AF8E1" w14:textId="77777777" w:rsidR="003B79A5" w:rsidRPr="00E05C7D" w:rsidRDefault="003B79A5" w:rsidP="003B79A5">
      <w:pPr>
        <w:pStyle w:val="Default"/>
        <w:jc w:val="center"/>
        <w:rPr>
          <w:rFonts w:asciiTheme="minorHAnsi" w:hAnsiTheme="minorHAnsi" w:cs="Calibri"/>
          <w:b/>
          <w:sz w:val="22"/>
          <w:szCs w:val="22"/>
          <w:u w:val="single"/>
        </w:rPr>
      </w:pPr>
      <w:r w:rsidRPr="00E05C7D">
        <w:rPr>
          <w:rFonts w:asciiTheme="minorHAnsi" w:hAnsiTheme="minorHAnsi" w:cs="Calibri"/>
          <w:b/>
          <w:sz w:val="22"/>
          <w:szCs w:val="22"/>
          <w:u w:val="single"/>
        </w:rPr>
        <w:t>OFERTA WYKONAWCY</w:t>
      </w:r>
    </w:p>
    <w:p w14:paraId="1EB5B4BD" w14:textId="77777777" w:rsidR="003B79A5" w:rsidRDefault="003B79A5" w:rsidP="003B79A5">
      <w:p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32A48CD" w14:textId="6DBA1A85" w:rsidR="00B24022" w:rsidRPr="00941132" w:rsidRDefault="00B24022" w:rsidP="00C85352">
      <w:pPr>
        <w:pStyle w:val="Default"/>
        <w:numPr>
          <w:ilvl w:val="0"/>
          <w:numId w:val="11"/>
        </w:numPr>
        <w:spacing w:line="276" w:lineRule="auto"/>
        <w:ind w:left="284" w:hanging="284"/>
        <w:jc w:val="both"/>
        <w:rPr>
          <w:rFonts w:ascii="Calibri" w:eastAsiaTheme="minorHAnsi" w:hAnsi="Calibri" w:cs="Calibri"/>
          <w:lang w:eastAsia="en-US"/>
        </w:rPr>
      </w:pPr>
      <w:r w:rsidRPr="002D182E">
        <w:rPr>
          <w:rFonts w:ascii="Calibri" w:eastAsiaTheme="minorHAnsi" w:hAnsi="Calibri" w:cs="Calibri"/>
          <w:sz w:val="22"/>
          <w:szCs w:val="22"/>
          <w:lang w:eastAsia="en-US"/>
        </w:rPr>
        <w:t>W odpowiedzi na ogłoszenie o zamówieniu</w:t>
      </w:r>
      <w:r w:rsidRPr="002D182E">
        <w:rPr>
          <w:rFonts w:ascii="CIDFont+F3" w:eastAsiaTheme="minorHAnsi" w:hAnsi="CIDFont+F3" w:cs="CIDFont+F3"/>
          <w:lang w:eastAsia="en-US"/>
        </w:rPr>
        <w:t xml:space="preserve"> </w:t>
      </w:r>
      <w:r>
        <w:rPr>
          <w:rFonts w:ascii="CIDFont+F3" w:eastAsiaTheme="minorHAnsi" w:hAnsi="CIDFont+F3" w:cs="CIDFont+F3"/>
          <w:lang w:eastAsia="en-US"/>
        </w:rPr>
        <w:t xml:space="preserve">pn. </w:t>
      </w:r>
      <w:r w:rsidRPr="00E03EB8">
        <w:rPr>
          <w:rFonts w:ascii="Calibri" w:eastAsiaTheme="minorHAnsi" w:hAnsi="Calibri" w:cs="Calibri"/>
          <w:b/>
          <w:bCs/>
          <w:sz w:val="23"/>
          <w:szCs w:val="23"/>
          <w:lang w:eastAsia="en-US"/>
        </w:rPr>
        <w:t xml:space="preserve">ZESTAWY DO POBIERANIA I PREPARATYKI KRWI ORAZ ZESTAWY DO ZABIEGÓW HEMAFEREZY WRAZ Z DZIERŻAWĄ SEPARATORÓW </w:t>
      </w:r>
      <w:r w:rsidRPr="00E03EB8">
        <w:rPr>
          <w:rFonts w:ascii="CIDFont+F3" w:eastAsiaTheme="minorHAnsi" w:hAnsi="CIDFont+F3" w:cs="CIDFont+F3"/>
          <w:lang w:eastAsia="en-US"/>
        </w:rPr>
        <w:t xml:space="preserve"> o</w:t>
      </w:r>
      <w:r w:rsidRPr="00E03EB8">
        <w:rPr>
          <w:rFonts w:asciiTheme="minorHAnsi" w:hAnsiTheme="minorHAnsi" w:cs="Calibri"/>
          <w:sz w:val="22"/>
          <w:szCs w:val="22"/>
        </w:rPr>
        <w:t xml:space="preserve">ferujemy wykonanie przedmiotu zamówienia na warunkach i zasadach określonych w SWZ zgodnie z cenami </w:t>
      </w:r>
      <w:r w:rsidRPr="00E03EB8">
        <w:rPr>
          <w:rFonts w:asciiTheme="minorHAnsi" w:hAnsiTheme="minorHAnsi"/>
          <w:sz w:val="22"/>
          <w:szCs w:val="22"/>
        </w:rPr>
        <w:t xml:space="preserve">przedstawionymi w formularzach asortymentowo-cenowych, </w:t>
      </w:r>
      <w:r w:rsidRPr="00E03EB8">
        <w:rPr>
          <w:rFonts w:asciiTheme="minorHAnsi" w:hAnsiTheme="minorHAnsi"/>
          <w:b/>
          <w:bCs/>
          <w:sz w:val="22"/>
          <w:szCs w:val="22"/>
        </w:rPr>
        <w:t>stanowiących załącznik 1A, 1B, 1C, 1D, 1E, 1F</w:t>
      </w:r>
      <w:r>
        <w:rPr>
          <w:rFonts w:asciiTheme="minorHAnsi" w:hAnsiTheme="minorHAnsi"/>
          <w:b/>
          <w:bCs/>
          <w:sz w:val="22"/>
          <w:szCs w:val="22"/>
        </w:rPr>
        <w:t>, 1G</w:t>
      </w:r>
      <w:r w:rsidRPr="00E03EB8">
        <w:rPr>
          <w:rFonts w:asciiTheme="minorHAnsi" w:hAnsiTheme="minorHAnsi"/>
          <w:b/>
          <w:bCs/>
          <w:sz w:val="22"/>
          <w:szCs w:val="22"/>
        </w:rPr>
        <w:t xml:space="preserve"> do SWZ</w:t>
      </w:r>
      <w:r>
        <w:rPr>
          <w:rFonts w:asciiTheme="minorHAnsi" w:hAnsiTheme="minorHAnsi"/>
          <w:b/>
          <w:bCs/>
          <w:sz w:val="22"/>
          <w:szCs w:val="22"/>
        </w:rPr>
        <w:t>.</w:t>
      </w:r>
    </w:p>
    <w:p w14:paraId="2D0123F2" w14:textId="77777777" w:rsidR="00941132" w:rsidRPr="00E03EB8" w:rsidRDefault="00941132" w:rsidP="00941132">
      <w:pPr>
        <w:pStyle w:val="Default"/>
        <w:spacing w:line="276" w:lineRule="auto"/>
        <w:ind w:left="284"/>
        <w:jc w:val="both"/>
        <w:rPr>
          <w:rFonts w:ascii="Calibri" w:eastAsiaTheme="minorHAnsi" w:hAnsi="Calibri" w:cs="Calibri"/>
          <w:lang w:eastAsia="en-US"/>
        </w:rPr>
      </w:pPr>
    </w:p>
    <w:p w14:paraId="6E9598FA" w14:textId="6D7B6E52" w:rsidR="003B6671" w:rsidRPr="00B24022" w:rsidRDefault="00B24022" w:rsidP="00C85352">
      <w:pPr>
        <w:pStyle w:val="Akapitzlist"/>
        <w:numPr>
          <w:ilvl w:val="0"/>
          <w:numId w:val="11"/>
        </w:numPr>
        <w:spacing w:line="276" w:lineRule="auto"/>
        <w:ind w:left="284" w:hanging="284"/>
        <w:jc w:val="both"/>
        <w:rPr>
          <w:rFonts w:asciiTheme="minorHAnsi" w:hAnsiTheme="minorHAnsi" w:cs="Calibr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WARTOŚĆ OFERT W </w:t>
      </w:r>
      <w:r w:rsidR="003B6671" w:rsidRPr="00B24022">
        <w:rPr>
          <w:rFonts w:asciiTheme="minorHAnsi" w:hAnsiTheme="minorHAnsi"/>
          <w:sz w:val="22"/>
          <w:szCs w:val="22"/>
        </w:rPr>
        <w:t>POSZCZEGÓLNYCH PAKIETACH</w:t>
      </w:r>
      <w:r w:rsidR="004B7DDD">
        <w:rPr>
          <w:rFonts w:asciiTheme="minorHAnsi" w:hAnsiTheme="minorHAnsi"/>
          <w:sz w:val="22"/>
          <w:szCs w:val="22"/>
        </w:rPr>
        <w:t xml:space="preserve"> W ZAKRESIE </w:t>
      </w:r>
      <w:r w:rsidR="004B7DDD" w:rsidRPr="009B4A3E">
        <w:rPr>
          <w:rFonts w:asciiTheme="minorHAnsi" w:hAnsiTheme="minorHAnsi"/>
          <w:b/>
          <w:bCs/>
          <w:sz w:val="22"/>
          <w:szCs w:val="22"/>
          <w:u w:val="single"/>
        </w:rPr>
        <w:t>ZAMÓWIENIA PODSTAWOWEGO</w:t>
      </w:r>
      <w:r w:rsidR="003B6671" w:rsidRPr="00B24022">
        <w:rPr>
          <w:rFonts w:asciiTheme="minorHAnsi" w:hAnsiTheme="minorHAnsi"/>
          <w:sz w:val="22"/>
          <w:szCs w:val="22"/>
        </w:rPr>
        <w:t xml:space="preserve">: </w:t>
      </w:r>
    </w:p>
    <w:p w14:paraId="7C1AA0DC" w14:textId="793E268D" w:rsidR="003B6671" w:rsidRPr="00B24022" w:rsidRDefault="003B6671" w:rsidP="003B6671">
      <w:pPr>
        <w:pStyle w:val="Akapitzlist"/>
        <w:suppressAutoHyphens/>
        <w:autoSpaceDE w:val="0"/>
        <w:spacing w:after="120" w:line="276" w:lineRule="auto"/>
        <w:ind w:left="284"/>
        <w:jc w:val="both"/>
        <w:rPr>
          <w:rFonts w:asciiTheme="minorHAnsi" w:hAnsiTheme="minorHAnsi"/>
          <w:sz w:val="21"/>
          <w:szCs w:val="21"/>
          <w:lang w:val="pl-PL"/>
        </w:rPr>
      </w:pPr>
      <w:r w:rsidRPr="00B24022">
        <w:rPr>
          <w:rFonts w:asciiTheme="minorHAnsi" w:hAnsiTheme="minorHAnsi"/>
          <w:sz w:val="21"/>
          <w:szCs w:val="21"/>
          <w:lang w:val="pl-PL"/>
        </w:rPr>
        <w:t>Pakiet I</w:t>
      </w:r>
      <w:r w:rsidR="00D975BC">
        <w:rPr>
          <w:rFonts w:asciiTheme="minorHAnsi" w:hAnsiTheme="minorHAnsi"/>
          <w:sz w:val="21"/>
          <w:szCs w:val="21"/>
          <w:lang w:val="pl-PL"/>
        </w:rPr>
        <w:t>:</w:t>
      </w:r>
      <w:r w:rsidR="00D975BC">
        <w:rPr>
          <w:rFonts w:asciiTheme="minorHAnsi" w:hAnsiTheme="minorHAnsi"/>
          <w:sz w:val="21"/>
          <w:szCs w:val="21"/>
          <w:lang w:val="pl-PL"/>
        </w:rPr>
        <w:tab/>
      </w:r>
      <w:r w:rsidRPr="00B24022">
        <w:rPr>
          <w:rFonts w:asciiTheme="minorHAnsi" w:hAnsiTheme="minorHAnsi"/>
          <w:b/>
          <w:sz w:val="21"/>
          <w:szCs w:val="21"/>
        </w:rPr>
        <w:t xml:space="preserve">........................................... </w:t>
      </w:r>
      <w:r w:rsidR="00F40D23" w:rsidRPr="00B24022">
        <w:rPr>
          <w:rFonts w:asciiTheme="minorHAnsi" w:hAnsiTheme="minorHAnsi"/>
          <w:b/>
          <w:sz w:val="21"/>
          <w:szCs w:val="21"/>
          <w:lang w:val="pl-PL"/>
        </w:rPr>
        <w:t xml:space="preserve">brutto </w:t>
      </w:r>
      <w:r w:rsidRPr="00B24022">
        <w:rPr>
          <w:rFonts w:asciiTheme="minorHAnsi" w:hAnsiTheme="minorHAnsi"/>
          <w:b/>
          <w:sz w:val="21"/>
          <w:szCs w:val="21"/>
        </w:rPr>
        <w:t>PLN</w:t>
      </w:r>
      <w:r w:rsidRPr="00B24022">
        <w:rPr>
          <w:rFonts w:asciiTheme="minorHAnsi" w:hAnsiTheme="minorHAnsi"/>
          <w:sz w:val="21"/>
          <w:szCs w:val="21"/>
          <w:lang w:val="pl-PL"/>
        </w:rPr>
        <w:t>*</w:t>
      </w:r>
    </w:p>
    <w:p w14:paraId="249A0372" w14:textId="70F9B188" w:rsidR="003B6671" w:rsidRPr="00B24022" w:rsidRDefault="003B6671" w:rsidP="003B6671">
      <w:pPr>
        <w:pStyle w:val="Akapitzlist"/>
        <w:suppressAutoHyphens/>
        <w:autoSpaceDE w:val="0"/>
        <w:spacing w:after="120" w:line="276" w:lineRule="auto"/>
        <w:ind w:left="284"/>
        <w:jc w:val="both"/>
        <w:rPr>
          <w:rFonts w:asciiTheme="minorHAnsi" w:hAnsiTheme="minorHAnsi"/>
          <w:sz w:val="21"/>
          <w:szCs w:val="21"/>
          <w:lang w:val="pl-PL"/>
        </w:rPr>
      </w:pPr>
      <w:r w:rsidRPr="00B24022">
        <w:rPr>
          <w:rFonts w:asciiTheme="minorHAnsi" w:hAnsiTheme="minorHAnsi"/>
          <w:sz w:val="21"/>
          <w:szCs w:val="21"/>
          <w:lang w:val="pl-PL"/>
        </w:rPr>
        <w:t>Pakiet II</w:t>
      </w:r>
      <w:r w:rsidR="00D975BC">
        <w:rPr>
          <w:rFonts w:asciiTheme="minorHAnsi" w:hAnsiTheme="minorHAnsi"/>
          <w:sz w:val="21"/>
          <w:szCs w:val="21"/>
          <w:lang w:val="pl-PL"/>
        </w:rPr>
        <w:t>:</w:t>
      </w:r>
      <w:r w:rsidR="00D975BC">
        <w:rPr>
          <w:rFonts w:asciiTheme="minorHAnsi" w:hAnsiTheme="minorHAnsi"/>
          <w:sz w:val="21"/>
          <w:szCs w:val="21"/>
          <w:lang w:val="pl-PL"/>
        </w:rPr>
        <w:tab/>
      </w:r>
      <w:r w:rsidRPr="00B24022">
        <w:rPr>
          <w:rFonts w:asciiTheme="minorHAnsi" w:hAnsiTheme="minorHAnsi"/>
          <w:b/>
          <w:sz w:val="21"/>
          <w:szCs w:val="21"/>
        </w:rPr>
        <w:t xml:space="preserve">........................................... </w:t>
      </w:r>
      <w:r w:rsidR="00F40D23" w:rsidRPr="00B24022">
        <w:rPr>
          <w:rFonts w:asciiTheme="minorHAnsi" w:hAnsiTheme="minorHAnsi"/>
          <w:b/>
          <w:sz w:val="21"/>
          <w:szCs w:val="21"/>
          <w:lang w:val="pl-PL"/>
        </w:rPr>
        <w:t xml:space="preserve">brutto </w:t>
      </w:r>
      <w:r w:rsidRPr="00B24022">
        <w:rPr>
          <w:rFonts w:asciiTheme="minorHAnsi" w:hAnsiTheme="minorHAnsi"/>
          <w:b/>
          <w:sz w:val="21"/>
          <w:szCs w:val="21"/>
        </w:rPr>
        <w:t>PLN</w:t>
      </w:r>
      <w:r w:rsidRPr="00B24022">
        <w:rPr>
          <w:rFonts w:asciiTheme="minorHAnsi" w:hAnsiTheme="minorHAnsi"/>
          <w:sz w:val="21"/>
          <w:szCs w:val="21"/>
          <w:lang w:val="pl-PL"/>
        </w:rPr>
        <w:t>*</w:t>
      </w:r>
    </w:p>
    <w:p w14:paraId="4382F911" w14:textId="7B8C3847" w:rsidR="003B6671" w:rsidRPr="00B24022" w:rsidRDefault="003B6671" w:rsidP="003B6671">
      <w:pPr>
        <w:pStyle w:val="Akapitzlist"/>
        <w:suppressAutoHyphens/>
        <w:autoSpaceDE w:val="0"/>
        <w:spacing w:after="120" w:line="276" w:lineRule="auto"/>
        <w:ind w:left="284"/>
        <w:jc w:val="both"/>
        <w:rPr>
          <w:rFonts w:asciiTheme="minorHAnsi" w:hAnsiTheme="minorHAnsi"/>
          <w:sz w:val="21"/>
          <w:szCs w:val="21"/>
          <w:lang w:val="pl-PL"/>
        </w:rPr>
      </w:pPr>
      <w:r w:rsidRPr="00B24022">
        <w:rPr>
          <w:rFonts w:asciiTheme="minorHAnsi" w:hAnsiTheme="minorHAnsi"/>
          <w:sz w:val="21"/>
          <w:szCs w:val="21"/>
          <w:lang w:val="pl-PL"/>
        </w:rPr>
        <w:t>Pakiet III</w:t>
      </w:r>
      <w:r w:rsidR="00D975BC">
        <w:rPr>
          <w:rFonts w:asciiTheme="minorHAnsi" w:hAnsiTheme="minorHAnsi"/>
          <w:sz w:val="21"/>
          <w:szCs w:val="21"/>
          <w:lang w:val="pl-PL"/>
        </w:rPr>
        <w:t>:</w:t>
      </w:r>
      <w:r w:rsidR="00D975BC">
        <w:rPr>
          <w:rFonts w:asciiTheme="minorHAnsi" w:hAnsiTheme="minorHAnsi"/>
          <w:sz w:val="21"/>
          <w:szCs w:val="21"/>
          <w:lang w:val="pl-PL"/>
        </w:rPr>
        <w:tab/>
      </w:r>
      <w:r w:rsidRPr="00B24022">
        <w:rPr>
          <w:rFonts w:asciiTheme="minorHAnsi" w:hAnsiTheme="minorHAnsi"/>
          <w:b/>
          <w:sz w:val="21"/>
          <w:szCs w:val="21"/>
        </w:rPr>
        <w:t xml:space="preserve">........................................... </w:t>
      </w:r>
      <w:r w:rsidR="00F40D23" w:rsidRPr="00B24022">
        <w:rPr>
          <w:rFonts w:asciiTheme="minorHAnsi" w:hAnsiTheme="minorHAnsi"/>
          <w:b/>
          <w:sz w:val="21"/>
          <w:szCs w:val="21"/>
          <w:lang w:val="pl-PL"/>
        </w:rPr>
        <w:t xml:space="preserve">brutto </w:t>
      </w:r>
      <w:r w:rsidRPr="00B24022">
        <w:rPr>
          <w:rFonts w:asciiTheme="minorHAnsi" w:hAnsiTheme="minorHAnsi"/>
          <w:b/>
          <w:sz w:val="21"/>
          <w:szCs w:val="21"/>
        </w:rPr>
        <w:t>PLN</w:t>
      </w:r>
      <w:r w:rsidRPr="00B24022">
        <w:rPr>
          <w:rFonts w:asciiTheme="minorHAnsi" w:hAnsiTheme="minorHAnsi"/>
          <w:sz w:val="21"/>
          <w:szCs w:val="21"/>
          <w:lang w:val="pl-PL"/>
        </w:rPr>
        <w:t>*</w:t>
      </w:r>
    </w:p>
    <w:p w14:paraId="7FF5548B" w14:textId="32E8B955" w:rsidR="00B24022" w:rsidRPr="00941132" w:rsidRDefault="00B24022" w:rsidP="00B24022">
      <w:pPr>
        <w:pStyle w:val="Akapitzlist"/>
        <w:suppressAutoHyphens/>
        <w:autoSpaceDE w:val="0"/>
        <w:spacing w:after="120" w:line="276" w:lineRule="auto"/>
        <w:ind w:left="284"/>
        <w:jc w:val="both"/>
        <w:rPr>
          <w:rFonts w:asciiTheme="minorHAnsi" w:hAnsiTheme="minorHAnsi"/>
          <w:sz w:val="18"/>
          <w:szCs w:val="18"/>
          <w:lang w:val="pl-PL"/>
        </w:rPr>
      </w:pPr>
      <w:r w:rsidRPr="00B24022">
        <w:rPr>
          <w:rFonts w:asciiTheme="minorHAnsi" w:hAnsiTheme="minorHAnsi"/>
          <w:sz w:val="21"/>
          <w:szCs w:val="21"/>
          <w:lang w:val="pl-PL"/>
        </w:rPr>
        <w:t>Pakiet IV</w:t>
      </w:r>
      <w:r w:rsidR="00D975BC">
        <w:rPr>
          <w:rFonts w:asciiTheme="minorHAnsi" w:hAnsiTheme="minorHAnsi"/>
          <w:sz w:val="21"/>
          <w:szCs w:val="21"/>
          <w:lang w:val="pl-PL"/>
        </w:rPr>
        <w:t>:</w:t>
      </w:r>
      <w:r w:rsidR="00D975BC">
        <w:rPr>
          <w:rFonts w:asciiTheme="minorHAnsi" w:hAnsiTheme="minorHAnsi"/>
          <w:sz w:val="21"/>
          <w:szCs w:val="21"/>
          <w:lang w:val="pl-PL"/>
        </w:rPr>
        <w:tab/>
      </w:r>
      <w:r w:rsidRPr="00B24022">
        <w:rPr>
          <w:rFonts w:asciiTheme="minorHAnsi" w:hAnsiTheme="minorHAnsi"/>
          <w:b/>
          <w:sz w:val="21"/>
          <w:szCs w:val="21"/>
        </w:rPr>
        <w:t xml:space="preserve">........................................... </w:t>
      </w:r>
      <w:r w:rsidRPr="00B24022">
        <w:rPr>
          <w:rFonts w:asciiTheme="minorHAnsi" w:hAnsiTheme="minorHAnsi"/>
          <w:b/>
          <w:sz w:val="21"/>
          <w:szCs w:val="21"/>
          <w:lang w:val="pl-PL"/>
        </w:rPr>
        <w:t xml:space="preserve">brutto </w:t>
      </w:r>
      <w:r w:rsidRPr="00B24022">
        <w:rPr>
          <w:rFonts w:asciiTheme="minorHAnsi" w:hAnsiTheme="minorHAnsi"/>
          <w:b/>
          <w:sz w:val="21"/>
          <w:szCs w:val="21"/>
        </w:rPr>
        <w:t>PLN</w:t>
      </w:r>
      <w:r w:rsidRPr="00B24022">
        <w:rPr>
          <w:rFonts w:asciiTheme="minorHAnsi" w:hAnsiTheme="minorHAnsi"/>
          <w:sz w:val="21"/>
          <w:szCs w:val="21"/>
          <w:lang w:val="pl-PL"/>
        </w:rPr>
        <w:t>*</w:t>
      </w:r>
      <w:r w:rsidR="00941132">
        <w:rPr>
          <w:rFonts w:asciiTheme="minorHAnsi" w:hAnsiTheme="minorHAnsi"/>
          <w:sz w:val="21"/>
          <w:szCs w:val="21"/>
          <w:lang w:val="pl-PL"/>
        </w:rPr>
        <w:t xml:space="preserve"> </w:t>
      </w:r>
      <w:r w:rsidR="00941132" w:rsidRPr="00941132">
        <w:rPr>
          <w:rFonts w:asciiTheme="minorHAnsi" w:hAnsiTheme="minorHAnsi"/>
          <w:sz w:val="18"/>
          <w:szCs w:val="18"/>
          <w:lang w:val="pl-PL"/>
        </w:rPr>
        <w:t>(</w:t>
      </w:r>
      <w:r w:rsidR="00941132" w:rsidRPr="00941132">
        <w:rPr>
          <w:rFonts w:ascii="Calibri" w:hAnsi="Calibri" w:cs="Calibri"/>
          <w:sz w:val="18"/>
          <w:szCs w:val="18"/>
        </w:rPr>
        <w:t>Łączna wartość oferty brutto, obejmująca ZAMÓWIENIE PODSTAWOWE wraz z kosztami dzierżawy</w:t>
      </w:r>
      <w:r w:rsidR="00941132" w:rsidRPr="00941132">
        <w:rPr>
          <w:rFonts w:asciiTheme="minorHAnsi" w:hAnsiTheme="minorHAnsi"/>
          <w:sz w:val="18"/>
          <w:szCs w:val="18"/>
          <w:lang w:val="pl-PL"/>
        </w:rPr>
        <w:t>)</w:t>
      </w:r>
    </w:p>
    <w:p w14:paraId="01B959E7" w14:textId="78873927" w:rsidR="00B24022" w:rsidRPr="00B24022" w:rsidRDefault="00B24022" w:rsidP="00B24022">
      <w:pPr>
        <w:pStyle w:val="Akapitzlist"/>
        <w:suppressAutoHyphens/>
        <w:autoSpaceDE w:val="0"/>
        <w:spacing w:after="120" w:line="276" w:lineRule="auto"/>
        <w:ind w:left="284"/>
        <w:jc w:val="both"/>
        <w:rPr>
          <w:rFonts w:asciiTheme="minorHAnsi" w:hAnsiTheme="minorHAnsi"/>
          <w:sz w:val="21"/>
          <w:szCs w:val="21"/>
          <w:lang w:val="pl-PL"/>
        </w:rPr>
      </w:pPr>
      <w:r w:rsidRPr="00B24022">
        <w:rPr>
          <w:rFonts w:asciiTheme="minorHAnsi" w:hAnsiTheme="minorHAnsi"/>
          <w:sz w:val="21"/>
          <w:szCs w:val="21"/>
          <w:lang w:val="pl-PL"/>
        </w:rPr>
        <w:t>Pakiet V</w:t>
      </w:r>
      <w:r w:rsidR="00D975BC">
        <w:rPr>
          <w:rFonts w:asciiTheme="minorHAnsi" w:hAnsiTheme="minorHAnsi"/>
          <w:sz w:val="21"/>
          <w:szCs w:val="21"/>
          <w:lang w:val="pl-PL"/>
        </w:rPr>
        <w:t>:</w:t>
      </w:r>
      <w:r w:rsidR="00D975BC">
        <w:rPr>
          <w:rFonts w:asciiTheme="minorHAnsi" w:hAnsiTheme="minorHAnsi"/>
          <w:sz w:val="21"/>
          <w:szCs w:val="21"/>
          <w:lang w:val="pl-PL"/>
        </w:rPr>
        <w:tab/>
      </w:r>
      <w:r w:rsidRPr="00B24022">
        <w:rPr>
          <w:rFonts w:asciiTheme="minorHAnsi" w:hAnsiTheme="minorHAnsi"/>
          <w:b/>
          <w:sz w:val="21"/>
          <w:szCs w:val="21"/>
        </w:rPr>
        <w:t xml:space="preserve">........................................... </w:t>
      </w:r>
      <w:r w:rsidRPr="00B24022">
        <w:rPr>
          <w:rFonts w:asciiTheme="minorHAnsi" w:hAnsiTheme="minorHAnsi"/>
          <w:b/>
          <w:sz w:val="21"/>
          <w:szCs w:val="21"/>
          <w:lang w:val="pl-PL"/>
        </w:rPr>
        <w:t xml:space="preserve">brutto </w:t>
      </w:r>
      <w:r w:rsidRPr="00B24022">
        <w:rPr>
          <w:rFonts w:asciiTheme="minorHAnsi" w:hAnsiTheme="minorHAnsi"/>
          <w:b/>
          <w:sz w:val="21"/>
          <w:szCs w:val="21"/>
        </w:rPr>
        <w:t>PLN</w:t>
      </w:r>
      <w:r w:rsidRPr="00B24022">
        <w:rPr>
          <w:rFonts w:asciiTheme="minorHAnsi" w:hAnsiTheme="minorHAnsi"/>
          <w:sz w:val="21"/>
          <w:szCs w:val="21"/>
          <w:lang w:val="pl-PL"/>
        </w:rPr>
        <w:t>*</w:t>
      </w:r>
    </w:p>
    <w:p w14:paraId="2DA0B666" w14:textId="613A8E51" w:rsidR="00941132" w:rsidRPr="00941132" w:rsidRDefault="00B24022" w:rsidP="00941132">
      <w:pPr>
        <w:pStyle w:val="Akapitzlist"/>
        <w:suppressAutoHyphens/>
        <w:autoSpaceDE w:val="0"/>
        <w:spacing w:after="120" w:line="276" w:lineRule="auto"/>
        <w:ind w:left="284"/>
        <w:jc w:val="both"/>
        <w:rPr>
          <w:rFonts w:asciiTheme="minorHAnsi" w:hAnsiTheme="minorHAnsi"/>
          <w:sz w:val="18"/>
          <w:szCs w:val="18"/>
          <w:lang w:val="pl-PL"/>
        </w:rPr>
      </w:pPr>
      <w:r w:rsidRPr="00B24022">
        <w:rPr>
          <w:rFonts w:asciiTheme="minorHAnsi" w:hAnsiTheme="minorHAnsi"/>
          <w:sz w:val="21"/>
          <w:szCs w:val="21"/>
          <w:lang w:val="pl-PL"/>
        </w:rPr>
        <w:t>Pakiet VI</w:t>
      </w:r>
      <w:r w:rsidR="00D975BC">
        <w:rPr>
          <w:rFonts w:asciiTheme="minorHAnsi" w:hAnsiTheme="minorHAnsi"/>
          <w:sz w:val="21"/>
          <w:szCs w:val="21"/>
          <w:lang w:val="pl-PL"/>
        </w:rPr>
        <w:t>:</w:t>
      </w:r>
      <w:r w:rsidR="00D975BC">
        <w:rPr>
          <w:rFonts w:asciiTheme="minorHAnsi" w:hAnsiTheme="minorHAnsi"/>
          <w:sz w:val="21"/>
          <w:szCs w:val="21"/>
          <w:lang w:val="pl-PL"/>
        </w:rPr>
        <w:tab/>
      </w:r>
      <w:r w:rsidRPr="00B24022">
        <w:rPr>
          <w:rFonts w:asciiTheme="minorHAnsi" w:hAnsiTheme="minorHAnsi"/>
          <w:b/>
          <w:sz w:val="21"/>
          <w:szCs w:val="21"/>
        </w:rPr>
        <w:t xml:space="preserve">........................................... </w:t>
      </w:r>
      <w:r w:rsidRPr="00B24022">
        <w:rPr>
          <w:rFonts w:asciiTheme="minorHAnsi" w:hAnsiTheme="minorHAnsi"/>
          <w:b/>
          <w:sz w:val="21"/>
          <w:szCs w:val="21"/>
          <w:lang w:val="pl-PL"/>
        </w:rPr>
        <w:t xml:space="preserve">brutto </w:t>
      </w:r>
      <w:r w:rsidRPr="00B24022">
        <w:rPr>
          <w:rFonts w:asciiTheme="minorHAnsi" w:hAnsiTheme="minorHAnsi"/>
          <w:b/>
          <w:sz w:val="21"/>
          <w:szCs w:val="21"/>
        </w:rPr>
        <w:t>PLN</w:t>
      </w:r>
      <w:r w:rsidRPr="00B24022">
        <w:rPr>
          <w:rFonts w:asciiTheme="minorHAnsi" w:hAnsiTheme="minorHAnsi"/>
          <w:sz w:val="21"/>
          <w:szCs w:val="21"/>
          <w:lang w:val="pl-PL"/>
        </w:rPr>
        <w:t>*</w:t>
      </w:r>
      <w:r w:rsidR="00941132">
        <w:rPr>
          <w:rFonts w:asciiTheme="minorHAnsi" w:hAnsiTheme="minorHAnsi"/>
          <w:sz w:val="21"/>
          <w:szCs w:val="21"/>
          <w:lang w:val="pl-PL"/>
        </w:rPr>
        <w:t xml:space="preserve"> </w:t>
      </w:r>
      <w:r w:rsidR="00941132" w:rsidRPr="00941132">
        <w:rPr>
          <w:rFonts w:asciiTheme="minorHAnsi" w:hAnsiTheme="minorHAnsi"/>
          <w:sz w:val="18"/>
          <w:szCs w:val="18"/>
          <w:lang w:val="pl-PL"/>
        </w:rPr>
        <w:t>(</w:t>
      </w:r>
      <w:r w:rsidR="00941132" w:rsidRPr="00941132">
        <w:rPr>
          <w:rFonts w:ascii="Calibri" w:hAnsi="Calibri" w:cs="Calibri"/>
          <w:sz w:val="18"/>
          <w:szCs w:val="18"/>
        </w:rPr>
        <w:t>Łączna wartość oferty brutto, obejmująca ZAMÓWIENIE PODSTAWOWE wraz z kosztami dzierżawy</w:t>
      </w:r>
      <w:r w:rsidR="00941132" w:rsidRPr="00941132">
        <w:rPr>
          <w:rFonts w:asciiTheme="minorHAnsi" w:hAnsiTheme="minorHAnsi"/>
          <w:sz w:val="18"/>
          <w:szCs w:val="18"/>
          <w:lang w:val="pl-PL"/>
        </w:rPr>
        <w:t>)</w:t>
      </w:r>
    </w:p>
    <w:p w14:paraId="17CDD68B" w14:textId="003A9C37" w:rsidR="00B24022" w:rsidRPr="00B24022" w:rsidRDefault="00B24022" w:rsidP="00B24022">
      <w:pPr>
        <w:pStyle w:val="Akapitzlist"/>
        <w:suppressAutoHyphens/>
        <w:autoSpaceDE w:val="0"/>
        <w:spacing w:after="120" w:line="276" w:lineRule="auto"/>
        <w:ind w:left="284"/>
        <w:jc w:val="both"/>
        <w:rPr>
          <w:rFonts w:asciiTheme="minorHAnsi" w:hAnsiTheme="minorHAnsi"/>
          <w:sz w:val="21"/>
          <w:szCs w:val="21"/>
          <w:lang w:val="pl-PL"/>
        </w:rPr>
      </w:pPr>
      <w:r w:rsidRPr="00B24022">
        <w:rPr>
          <w:rFonts w:asciiTheme="minorHAnsi" w:hAnsiTheme="minorHAnsi"/>
          <w:sz w:val="21"/>
          <w:szCs w:val="21"/>
          <w:lang w:val="pl-PL"/>
        </w:rPr>
        <w:t>Pakiet VII</w:t>
      </w:r>
      <w:r w:rsidR="00D975BC">
        <w:rPr>
          <w:rFonts w:asciiTheme="minorHAnsi" w:hAnsiTheme="minorHAnsi"/>
          <w:sz w:val="21"/>
          <w:szCs w:val="21"/>
          <w:lang w:val="pl-PL"/>
        </w:rPr>
        <w:t>:</w:t>
      </w:r>
      <w:r w:rsidR="00D975BC">
        <w:rPr>
          <w:rFonts w:asciiTheme="minorHAnsi" w:hAnsiTheme="minorHAnsi"/>
          <w:sz w:val="21"/>
          <w:szCs w:val="21"/>
          <w:lang w:val="pl-PL"/>
        </w:rPr>
        <w:tab/>
      </w:r>
      <w:r w:rsidRPr="00B24022">
        <w:rPr>
          <w:rFonts w:asciiTheme="minorHAnsi" w:hAnsiTheme="minorHAnsi"/>
          <w:b/>
          <w:sz w:val="21"/>
          <w:szCs w:val="21"/>
        </w:rPr>
        <w:t xml:space="preserve">........................................... </w:t>
      </w:r>
      <w:r w:rsidRPr="00B24022">
        <w:rPr>
          <w:rFonts w:asciiTheme="minorHAnsi" w:hAnsiTheme="minorHAnsi"/>
          <w:b/>
          <w:sz w:val="21"/>
          <w:szCs w:val="21"/>
          <w:lang w:val="pl-PL"/>
        </w:rPr>
        <w:t xml:space="preserve">brutto </w:t>
      </w:r>
      <w:r w:rsidRPr="00B24022">
        <w:rPr>
          <w:rFonts w:asciiTheme="minorHAnsi" w:hAnsiTheme="minorHAnsi"/>
          <w:b/>
          <w:sz w:val="21"/>
          <w:szCs w:val="21"/>
        </w:rPr>
        <w:t>PLN</w:t>
      </w:r>
      <w:r w:rsidRPr="00B24022">
        <w:rPr>
          <w:rFonts w:asciiTheme="minorHAnsi" w:hAnsiTheme="minorHAnsi"/>
          <w:sz w:val="21"/>
          <w:szCs w:val="21"/>
          <w:lang w:val="pl-PL"/>
        </w:rPr>
        <w:t>*</w:t>
      </w:r>
    </w:p>
    <w:p w14:paraId="73BAFF2E" w14:textId="77777777" w:rsidR="003B6671" w:rsidRPr="00B24022" w:rsidRDefault="003B6671" w:rsidP="003B6671">
      <w:pPr>
        <w:tabs>
          <w:tab w:val="left" w:pos="426"/>
        </w:tabs>
        <w:jc w:val="both"/>
        <w:rPr>
          <w:rFonts w:asciiTheme="minorHAnsi" w:hAnsiTheme="minorHAnsi"/>
          <w:i/>
          <w:sz w:val="18"/>
          <w:szCs w:val="18"/>
          <w:u w:val="single"/>
        </w:rPr>
      </w:pPr>
      <w:r w:rsidRPr="00B24022">
        <w:rPr>
          <w:rFonts w:asciiTheme="minorHAnsi" w:hAnsiTheme="minorHAnsi"/>
          <w:i/>
          <w:sz w:val="18"/>
          <w:szCs w:val="18"/>
          <w:u w:val="single"/>
        </w:rPr>
        <w:t xml:space="preserve">  *wypełnić tylko te pakiety na które składana jest oferta</w:t>
      </w:r>
    </w:p>
    <w:p w14:paraId="4E95F5D5" w14:textId="77777777" w:rsidR="005E02FE" w:rsidRDefault="005E02FE" w:rsidP="005E02FE">
      <w:pPr>
        <w:spacing w:line="276" w:lineRule="auto"/>
        <w:jc w:val="both"/>
      </w:pPr>
    </w:p>
    <w:p w14:paraId="28B4CDD2" w14:textId="63E5ADC9" w:rsidR="005E02FE" w:rsidRDefault="005E02FE" w:rsidP="005E02FE">
      <w:pPr>
        <w:spacing w:line="276" w:lineRule="auto"/>
        <w:jc w:val="both"/>
        <w:rPr>
          <w:i/>
        </w:rPr>
      </w:pPr>
      <w:r w:rsidRPr="007D2F9D">
        <w:rPr>
          <w:i/>
        </w:rPr>
        <w:t xml:space="preserve">Cena oferty zawiera ostateczną, sumaryczną cenę obejmującą wszystkie koszty związane z realizacją przedmiotu zamówienia z uwzględnieniem </w:t>
      </w:r>
      <w:r>
        <w:rPr>
          <w:i/>
        </w:rPr>
        <w:t xml:space="preserve">m. in. </w:t>
      </w:r>
      <w:r w:rsidRPr="007D2F9D">
        <w:rPr>
          <w:i/>
        </w:rPr>
        <w:t>opłat i podatków (w tym podatku VAT) wg odpowiadających jej składników cenowych</w:t>
      </w:r>
      <w:r w:rsidR="00AA73A7">
        <w:rPr>
          <w:i/>
        </w:rPr>
        <w:t xml:space="preserve">, kosztów transportu, opakowania, przygotowania </w:t>
      </w:r>
      <w:r>
        <w:rPr>
          <w:i/>
        </w:rPr>
        <w:t>itp.</w:t>
      </w:r>
    </w:p>
    <w:p w14:paraId="290F5221" w14:textId="77777777" w:rsidR="003B6671" w:rsidRPr="007D2F9D" w:rsidRDefault="003B6671" w:rsidP="005E02FE">
      <w:pPr>
        <w:spacing w:line="276" w:lineRule="auto"/>
        <w:jc w:val="both"/>
        <w:rPr>
          <w:i/>
        </w:rPr>
      </w:pPr>
    </w:p>
    <w:p w14:paraId="6072D258" w14:textId="5DB77F61" w:rsidR="00BB4116" w:rsidRPr="00BB4116" w:rsidRDefault="00BB4116" w:rsidP="00C8535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BB411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OŚWADCZAMY, że w cenie oferty uwzględnione zostały wszystkie koszty związane z prawidłową realizacją przedmiotu zamówienia. </w:t>
      </w:r>
    </w:p>
    <w:p w14:paraId="6E6FDDE4" w14:textId="77777777" w:rsidR="00BB4116" w:rsidRDefault="00BB4116" w:rsidP="00C8535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ED01C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OŚWIADCZAMY, że zapoznaliśmy się ze Specyfikacją Warunków Zamówienia i akceptujemy wszystkie warunki w niej zawarte. </w:t>
      </w:r>
    </w:p>
    <w:p w14:paraId="7F3BF174" w14:textId="089F9DA8" w:rsidR="00BB4116" w:rsidRPr="00BB4116" w:rsidRDefault="00BB4116" w:rsidP="00C8535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BB411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lastRenderedPageBreak/>
        <w:t>OŚWIADCZAMY, że uzyskaliśmy wszelkie informacje niezbędne do prawidłowego przygotowania i złożenia niniejszej oferty.</w:t>
      </w:r>
    </w:p>
    <w:p w14:paraId="39AAE2E8" w14:textId="77777777" w:rsidR="00BB4116" w:rsidRPr="00ED01C2" w:rsidRDefault="00BB4116" w:rsidP="00C8535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ED01C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OŚWIADCZAMY, że jesteśmy związani niniejszą ofertą od dnia upływu terminu składania ofert do dnia wskazanego w SWZ. </w:t>
      </w:r>
    </w:p>
    <w:p w14:paraId="6DD361E7" w14:textId="77777777" w:rsidR="00BB4116" w:rsidRDefault="00BB4116" w:rsidP="00C8535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ED01C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OŚWIADCZAMY, że zapoznaliśmy się z Projektowanymi Postanowieniami Umowy, określonymi w załączniku do Specyfikacji Warunków Zamówienia i ZOBOWIĄZUJEMY SIĘ, w przypadku wyboru naszej oferty, do zawarcia umowy zgodnej z niniejszą ofertą, na warunkach w nich określonych. </w:t>
      </w:r>
    </w:p>
    <w:p w14:paraId="18C0A6FE" w14:textId="77936D42" w:rsidR="00BB4116" w:rsidRPr="00BB4116" w:rsidRDefault="00BB4116" w:rsidP="00C8535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BB411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OŚWIADCZAMY, że</w:t>
      </w:r>
      <w:r w:rsidRPr="00BB4116">
        <w:rPr>
          <w:rFonts w:asciiTheme="minorHAnsi" w:eastAsiaTheme="minorHAnsi" w:hAnsiTheme="minorHAnsi" w:cstheme="minorHAnsi"/>
          <w:color w:val="000000"/>
          <w:sz w:val="22"/>
          <w:szCs w:val="22"/>
          <w:lang w:val="pl-PL" w:eastAsia="en-US"/>
        </w:rPr>
        <w:t xml:space="preserve"> </w:t>
      </w:r>
      <w:r w:rsidRPr="00BB4116">
        <w:rPr>
          <w:rFonts w:asciiTheme="minorHAnsi" w:hAnsiTheme="minorHAnsi" w:cstheme="minorHAnsi"/>
          <w:color w:val="000000"/>
          <w:sz w:val="22"/>
          <w:szCs w:val="22"/>
        </w:rPr>
        <w:t>akceptujemy termin re</w:t>
      </w:r>
      <w:r w:rsidRPr="00BB4116">
        <w:rPr>
          <w:rFonts w:asciiTheme="minorHAnsi" w:hAnsiTheme="minorHAnsi" w:cstheme="minorHAnsi"/>
          <w:sz w:val="22"/>
          <w:szCs w:val="22"/>
        </w:rPr>
        <w:t>alizacji przedmiotu umowy</w:t>
      </w:r>
      <w:r w:rsidRPr="00BB4116">
        <w:rPr>
          <w:rFonts w:asciiTheme="minorHAnsi" w:hAnsiTheme="minorHAnsi" w:cstheme="minorHAnsi"/>
          <w:sz w:val="22"/>
          <w:szCs w:val="22"/>
          <w:lang w:val="pl-PL"/>
        </w:rPr>
        <w:t>;</w:t>
      </w:r>
    </w:p>
    <w:p w14:paraId="51165B1B" w14:textId="77777777" w:rsidR="00BB4116" w:rsidRPr="00BB4116" w:rsidRDefault="00BB4116" w:rsidP="00C8535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ED01C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OŚWIADCZAMY, że</w:t>
      </w:r>
      <w:r w:rsidRPr="00ED01C2">
        <w:rPr>
          <w:rFonts w:asciiTheme="minorHAnsi" w:eastAsiaTheme="minorHAnsi" w:hAnsiTheme="minorHAnsi" w:cstheme="minorHAnsi"/>
          <w:color w:val="000000"/>
          <w:sz w:val="22"/>
          <w:szCs w:val="22"/>
          <w:lang w:val="pl-PL" w:eastAsia="en-US"/>
        </w:rPr>
        <w:t xml:space="preserve"> </w:t>
      </w:r>
      <w:r w:rsidRPr="00ED01C2">
        <w:rPr>
          <w:rFonts w:asciiTheme="minorHAnsi" w:hAnsiTheme="minorHAnsi" w:cstheme="minorHAnsi"/>
          <w:sz w:val="22"/>
          <w:szCs w:val="22"/>
        </w:rPr>
        <w:t>wypełniliśmy obowiązki informacyjne przewidziane w art. 13 lub art. 14 RODO</w:t>
      </w:r>
      <w:r w:rsidRPr="00ED01C2">
        <w:rPr>
          <w:rStyle w:val="Zakotwiczenieprzypisudolnego"/>
          <w:rFonts w:asciiTheme="minorHAnsi" w:eastAsiaTheme="majorEastAsia" w:hAnsiTheme="minorHAnsi" w:cstheme="minorHAnsi"/>
          <w:sz w:val="22"/>
          <w:szCs w:val="22"/>
        </w:rPr>
        <w:footnoteReference w:id="1"/>
      </w:r>
      <w:r w:rsidRPr="00ED01C2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</w:t>
      </w:r>
      <w:r w:rsidRPr="00ED01C2">
        <w:rPr>
          <w:rFonts w:asciiTheme="minorHAnsi" w:hAnsiTheme="minorHAnsi" w:cstheme="minorHAnsi"/>
          <w:sz w:val="22"/>
          <w:szCs w:val="22"/>
          <w:lang w:val="pl-PL"/>
        </w:rPr>
        <w:t>u;</w:t>
      </w:r>
    </w:p>
    <w:p w14:paraId="3B5970ED" w14:textId="63D2C03E" w:rsidR="00BB4116" w:rsidRPr="00BB4116" w:rsidRDefault="00BB4116" w:rsidP="00C8535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BB411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OŚWIADCZAMY, że</w:t>
      </w:r>
      <w:r w:rsidRPr="00BB4116">
        <w:rPr>
          <w:rFonts w:asciiTheme="minorHAnsi" w:hAnsiTheme="minorHAnsi" w:cstheme="minorHAnsi"/>
          <w:sz w:val="22"/>
          <w:szCs w:val="22"/>
        </w:rPr>
        <w:t xml:space="preserve"> przedmiot zamówienia spełnia wymagania określone w SWZ, zgodnie z Opisem Przedmiotu Zamówienia – załącznik nr </w:t>
      </w:r>
      <w:r>
        <w:rPr>
          <w:rFonts w:asciiTheme="minorHAnsi" w:hAnsiTheme="minorHAnsi" w:cstheme="minorHAnsi"/>
          <w:sz w:val="22"/>
          <w:szCs w:val="22"/>
          <w:lang w:val="pl-PL"/>
        </w:rPr>
        <w:t>…………….</w:t>
      </w:r>
      <w:r w:rsidRPr="00BB4116">
        <w:rPr>
          <w:rFonts w:asciiTheme="minorHAnsi" w:hAnsiTheme="minorHAnsi" w:cstheme="minorHAnsi"/>
          <w:sz w:val="22"/>
          <w:szCs w:val="22"/>
        </w:rPr>
        <w:t xml:space="preserve">  do SWZ. </w:t>
      </w:r>
    </w:p>
    <w:p w14:paraId="62819E5F" w14:textId="00B859CB" w:rsidR="00BB4116" w:rsidRPr="00BB4116" w:rsidRDefault="00BB4116" w:rsidP="00C8535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BB4116">
        <w:rPr>
          <w:rFonts w:asciiTheme="minorHAnsi" w:hAnsiTheme="minorHAnsi" w:cstheme="minorHAnsi"/>
          <w:bCs/>
          <w:sz w:val="22"/>
          <w:szCs w:val="22"/>
        </w:rPr>
        <w:t>Oświadczamy, że przedmiot zamówienia</w:t>
      </w:r>
      <w:r w:rsidRPr="00BB4116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  <w:r w:rsidRPr="00BB4116">
        <w:rPr>
          <w:rFonts w:asciiTheme="minorHAnsi" w:hAnsiTheme="minorHAnsi" w:cstheme="minorHAnsi"/>
          <w:bCs/>
          <w:sz w:val="22"/>
          <w:szCs w:val="22"/>
        </w:rPr>
        <w:t>zamierzamy wykonać</w:t>
      </w:r>
      <w:r w:rsidRPr="00BB4116">
        <w:rPr>
          <w:rFonts w:asciiTheme="minorHAnsi" w:hAnsiTheme="minorHAnsi" w:cstheme="minorHAnsi"/>
          <w:b/>
          <w:sz w:val="22"/>
          <w:szCs w:val="22"/>
        </w:rPr>
        <w:t xml:space="preserve"> samodzielnie* – przy udziale podwykonawców*</w:t>
      </w:r>
    </w:p>
    <w:p w14:paraId="21A5911C" w14:textId="77777777" w:rsidR="00BB4116" w:rsidRPr="00ED01C2" w:rsidRDefault="00BB4116" w:rsidP="00BB4116">
      <w:pPr>
        <w:tabs>
          <w:tab w:val="left" w:pos="426"/>
        </w:tabs>
        <w:spacing w:line="276" w:lineRule="auto"/>
        <w:ind w:left="426"/>
        <w:jc w:val="both"/>
        <w:rPr>
          <w:rFonts w:asciiTheme="minorHAnsi" w:eastAsia="HG Mincho Light J" w:hAnsiTheme="minorHAnsi" w:cstheme="minorHAnsi"/>
          <w:bCs/>
          <w:i/>
          <w:sz w:val="22"/>
          <w:szCs w:val="22"/>
        </w:rPr>
      </w:pPr>
      <w:r w:rsidRPr="00ED01C2">
        <w:rPr>
          <w:rFonts w:asciiTheme="minorHAnsi" w:eastAsia="HG Mincho Light J" w:hAnsiTheme="minorHAnsi" w:cstheme="minorHAnsi"/>
          <w:bCs/>
          <w:i/>
          <w:sz w:val="22"/>
          <w:szCs w:val="22"/>
        </w:rPr>
        <w:t>(*niepotrzebne skreślić)</w:t>
      </w:r>
    </w:p>
    <w:p w14:paraId="67BC968B" w14:textId="77777777" w:rsidR="00BB4116" w:rsidRPr="00ED01C2" w:rsidRDefault="00BB4116" w:rsidP="00BB4116">
      <w:pPr>
        <w:tabs>
          <w:tab w:val="left" w:pos="426"/>
        </w:tabs>
        <w:spacing w:line="276" w:lineRule="auto"/>
        <w:ind w:left="426"/>
        <w:jc w:val="both"/>
        <w:rPr>
          <w:rFonts w:asciiTheme="minorHAnsi" w:eastAsia="HG Mincho Light J" w:hAnsiTheme="minorHAnsi" w:cstheme="minorHAnsi"/>
          <w:bCs/>
          <w:i/>
          <w:iCs/>
          <w:sz w:val="22"/>
          <w:szCs w:val="22"/>
        </w:rPr>
      </w:pPr>
      <w:r w:rsidRPr="00ED01C2">
        <w:rPr>
          <w:rFonts w:asciiTheme="minorHAnsi" w:eastAsia="HG Mincho Light J" w:hAnsiTheme="minorHAnsi" w:cstheme="minorHAnsi"/>
          <w:bCs/>
          <w:i/>
          <w:iCs/>
          <w:sz w:val="22"/>
          <w:szCs w:val="22"/>
        </w:rPr>
        <w:t>Wypełnić poniższą tabelę w przypadku wykonania zamówienia przez podwykonawców.</w:t>
      </w:r>
    </w:p>
    <w:tbl>
      <w:tblPr>
        <w:tblW w:w="8640" w:type="dxa"/>
        <w:tblInd w:w="4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8073"/>
      </w:tblGrid>
      <w:tr w:rsidR="00BB4116" w14:paraId="40B49169" w14:textId="77777777" w:rsidTr="005F7968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14:paraId="48E83540" w14:textId="77777777" w:rsidR="00BB4116" w:rsidRDefault="00BB4116" w:rsidP="005F7968">
            <w:pPr>
              <w:spacing w:line="276" w:lineRule="auto"/>
              <w:jc w:val="center"/>
              <w:rPr>
                <w:rFonts w:ascii="Calibri" w:eastAsia="HG Mincho Light J" w:hAnsi="Calibri" w:cs="Calibri"/>
                <w:b/>
                <w:bCs/>
                <w:lang w:eastAsia="en-US"/>
              </w:rPr>
            </w:pPr>
            <w:r>
              <w:rPr>
                <w:rFonts w:ascii="Calibri" w:eastAsia="HG Mincho Light J" w:hAnsi="Calibri" w:cs="Calibri"/>
                <w:b/>
                <w:bCs/>
                <w:lang w:eastAsia="en-US"/>
              </w:rPr>
              <w:t>Lp.</w:t>
            </w:r>
          </w:p>
        </w:tc>
        <w:tc>
          <w:tcPr>
            <w:tcW w:w="8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14:paraId="0F4FC187" w14:textId="77777777" w:rsidR="00BB4116" w:rsidRDefault="00BB4116" w:rsidP="005F7968">
            <w:pPr>
              <w:spacing w:line="276" w:lineRule="auto"/>
              <w:jc w:val="center"/>
              <w:rPr>
                <w:rFonts w:ascii="Calibri" w:eastAsia="HG Mincho Light J" w:hAnsi="Calibri" w:cs="Calibri"/>
                <w:b/>
                <w:bCs/>
                <w:lang w:eastAsia="en-US"/>
              </w:rPr>
            </w:pPr>
            <w:r>
              <w:rPr>
                <w:rFonts w:ascii="Calibri" w:eastAsia="HG Mincho Light J" w:hAnsi="Calibri" w:cs="Calibri"/>
                <w:b/>
                <w:bCs/>
                <w:lang w:eastAsia="en-US"/>
              </w:rPr>
              <w:t xml:space="preserve">Część zamówienia, których wykonanie Wykonawca </w:t>
            </w:r>
          </w:p>
          <w:p w14:paraId="01C01364" w14:textId="77777777" w:rsidR="00BB4116" w:rsidRDefault="00BB4116" w:rsidP="005F7968">
            <w:pPr>
              <w:spacing w:line="276" w:lineRule="auto"/>
              <w:jc w:val="center"/>
              <w:rPr>
                <w:rFonts w:ascii="Calibri" w:eastAsia="HG Mincho Light J" w:hAnsi="Calibri" w:cs="Calibri"/>
                <w:b/>
                <w:bCs/>
                <w:lang w:eastAsia="en-US"/>
              </w:rPr>
            </w:pPr>
            <w:r>
              <w:rPr>
                <w:rFonts w:ascii="Calibri" w:eastAsia="HG Mincho Light J" w:hAnsi="Calibri" w:cs="Calibri"/>
                <w:b/>
                <w:bCs/>
                <w:lang w:eastAsia="en-US"/>
              </w:rPr>
              <w:t>zamierza powierzyć podwykonawcom</w:t>
            </w:r>
          </w:p>
        </w:tc>
      </w:tr>
      <w:tr w:rsidR="00BB4116" w14:paraId="394B0752" w14:textId="77777777" w:rsidTr="005F7968">
        <w:trPr>
          <w:cantSplit/>
          <w:trHeight w:val="17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3B37D2" w14:textId="77777777" w:rsidR="00BB4116" w:rsidRDefault="00BB4116" w:rsidP="005F7968">
            <w:pPr>
              <w:jc w:val="center"/>
              <w:rPr>
                <w:rFonts w:ascii="Calibri" w:eastAsia="HG Mincho Light J" w:hAnsi="Calibri" w:cs="Calibri"/>
                <w:b/>
                <w:bCs/>
                <w:lang w:eastAsia="en-US"/>
              </w:rPr>
            </w:pPr>
          </w:p>
        </w:tc>
        <w:tc>
          <w:tcPr>
            <w:tcW w:w="8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D9597D" w14:textId="77777777" w:rsidR="00BB4116" w:rsidRDefault="00BB4116" w:rsidP="005F7968">
            <w:pPr>
              <w:jc w:val="center"/>
              <w:rPr>
                <w:rFonts w:ascii="Calibri" w:eastAsia="HG Mincho Light J" w:hAnsi="Calibri" w:cs="Calibri"/>
                <w:b/>
                <w:bCs/>
                <w:lang w:eastAsia="en-US"/>
              </w:rPr>
            </w:pPr>
          </w:p>
        </w:tc>
      </w:tr>
      <w:tr w:rsidR="00BB4116" w14:paraId="7C55C769" w14:textId="77777777" w:rsidTr="005F7968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14:paraId="0E64B8D2" w14:textId="77777777" w:rsidR="00BB4116" w:rsidRDefault="00BB4116" w:rsidP="005F7968">
            <w:pPr>
              <w:spacing w:line="276" w:lineRule="auto"/>
              <w:jc w:val="center"/>
              <w:rPr>
                <w:rFonts w:ascii="Calibri" w:eastAsia="HG Mincho Light J" w:hAnsi="Calibri" w:cs="Calibri"/>
                <w:b/>
                <w:bCs/>
                <w:lang w:eastAsia="en-US"/>
              </w:rPr>
            </w:pPr>
            <w:r>
              <w:rPr>
                <w:rFonts w:ascii="Calibri" w:eastAsia="HG Mincho Light J" w:hAnsi="Calibri" w:cs="Calibri"/>
                <w:b/>
                <w:bCs/>
                <w:lang w:eastAsia="en-US"/>
              </w:rPr>
              <w:t>Lp.</w:t>
            </w:r>
          </w:p>
        </w:tc>
        <w:tc>
          <w:tcPr>
            <w:tcW w:w="8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14:paraId="49131692" w14:textId="77777777" w:rsidR="00BB4116" w:rsidRDefault="00BB4116" w:rsidP="005F7968">
            <w:pPr>
              <w:spacing w:line="276" w:lineRule="auto"/>
              <w:jc w:val="center"/>
              <w:rPr>
                <w:rFonts w:ascii="Calibri" w:eastAsia="HG Mincho Light J" w:hAnsi="Calibri" w:cs="Calibri"/>
                <w:b/>
                <w:bCs/>
                <w:lang w:eastAsia="en-US"/>
              </w:rPr>
            </w:pPr>
            <w:r>
              <w:rPr>
                <w:rFonts w:ascii="Calibri" w:eastAsia="HG Mincho Light J" w:hAnsi="Calibri" w:cs="Calibri"/>
                <w:b/>
                <w:bCs/>
                <w:lang w:eastAsia="en-US"/>
              </w:rPr>
              <w:t>Nazwy ewentualnych podwykonawców, jeżeli są już znani</w:t>
            </w:r>
          </w:p>
        </w:tc>
      </w:tr>
      <w:tr w:rsidR="00BB4116" w14:paraId="29916756" w14:textId="77777777" w:rsidTr="005F7968">
        <w:trPr>
          <w:cantSplit/>
          <w:trHeight w:val="17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D00853" w14:textId="77777777" w:rsidR="00BB4116" w:rsidRDefault="00BB4116" w:rsidP="005F7968">
            <w:pPr>
              <w:jc w:val="center"/>
              <w:rPr>
                <w:rFonts w:ascii="Calibri" w:eastAsia="HG Mincho Light J" w:hAnsi="Calibri" w:cs="Calibri"/>
                <w:b/>
                <w:bCs/>
                <w:lang w:eastAsia="en-US"/>
              </w:rPr>
            </w:pPr>
          </w:p>
        </w:tc>
        <w:tc>
          <w:tcPr>
            <w:tcW w:w="8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DC1153" w14:textId="77777777" w:rsidR="00BB4116" w:rsidRDefault="00BB4116" w:rsidP="005F7968">
            <w:pPr>
              <w:suppressLineNumbers/>
              <w:snapToGrid w:val="0"/>
              <w:rPr>
                <w:rFonts w:ascii="Calibri" w:eastAsia="HG Mincho Light J" w:hAnsi="Calibri" w:cs="Calibri"/>
                <w:b/>
                <w:bCs/>
                <w:lang w:eastAsia="en-US"/>
              </w:rPr>
            </w:pPr>
          </w:p>
        </w:tc>
      </w:tr>
    </w:tbl>
    <w:p w14:paraId="4A3611FA" w14:textId="77777777" w:rsidR="00BB4116" w:rsidRDefault="00BB4116" w:rsidP="00BB4116">
      <w:pPr>
        <w:tabs>
          <w:tab w:val="left" w:pos="426"/>
        </w:tabs>
        <w:spacing w:line="276" w:lineRule="auto"/>
        <w:ind w:left="426"/>
        <w:jc w:val="both"/>
        <w:rPr>
          <w:rFonts w:ascii="Calibri" w:eastAsia="HG Mincho Light J" w:hAnsi="Calibri" w:cs="Calibri"/>
          <w:bCs/>
        </w:rPr>
      </w:pPr>
      <w:r>
        <w:rPr>
          <w:rFonts w:ascii="Calibri" w:eastAsia="HG Mincho Light J" w:hAnsi="Calibri" w:cs="Calibri"/>
          <w:bCs/>
        </w:rPr>
        <w:t xml:space="preserve">Powierzenie wykonania części zamówienia podwykonawcom nie zwalnia Wykonawcy </w:t>
      </w:r>
      <w:r>
        <w:rPr>
          <w:rFonts w:ascii="Calibri" w:eastAsia="HG Mincho Light J" w:hAnsi="Calibri" w:cs="Calibri"/>
          <w:bCs/>
        </w:rPr>
        <w:br/>
        <w:t>z odpowiedzialności za należyte wykonanie tego zamówienia.</w:t>
      </w:r>
    </w:p>
    <w:p w14:paraId="175C8574" w14:textId="77777777" w:rsidR="00BB4116" w:rsidRDefault="00BB4116" w:rsidP="00BB4116">
      <w:pPr>
        <w:pStyle w:val="Akapitzlist"/>
        <w:spacing w:line="276" w:lineRule="auto"/>
        <w:ind w:left="720"/>
        <w:rPr>
          <w:rFonts w:asciiTheme="minorHAnsi" w:hAnsiTheme="minorHAnsi" w:cs="Calibri"/>
          <w:b/>
          <w:color w:val="000000"/>
          <w:sz w:val="22"/>
          <w:szCs w:val="22"/>
        </w:rPr>
      </w:pPr>
    </w:p>
    <w:p w14:paraId="5378809E" w14:textId="77777777" w:rsidR="00BB4116" w:rsidRDefault="00BB4116" w:rsidP="00C85352">
      <w:pPr>
        <w:pStyle w:val="Akapitzlist"/>
        <w:numPr>
          <w:ilvl w:val="0"/>
          <w:numId w:val="11"/>
        </w:numPr>
        <w:ind w:left="284" w:hanging="284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b/>
          <w:sz w:val="22"/>
          <w:szCs w:val="22"/>
        </w:rPr>
        <w:t xml:space="preserve"> </w:t>
      </w:r>
      <w:r>
        <w:rPr>
          <w:rFonts w:asciiTheme="minorHAnsi" w:hAnsiTheme="minorHAnsi" w:cs="Calibri"/>
          <w:sz w:val="22"/>
          <w:szCs w:val="22"/>
        </w:rPr>
        <w:t>Czy Wykonawca pochodzi z innego państwa członkowskiego Unii Europejskiej</w:t>
      </w:r>
    </w:p>
    <w:p w14:paraId="50EB0032" w14:textId="77777777" w:rsidR="00BB4116" w:rsidRDefault="00EA2DB2" w:rsidP="00BB4116">
      <w:pPr>
        <w:tabs>
          <w:tab w:val="left" w:pos="360"/>
        </w:tabs>
        <w:ind w:left="284"/>
        <w:rPr>
          <w:rFonts w:asciiTheme="minorHAnsi" w:hAnsiTheme="minorHAnsi" w:cs="Calibri"/>
          <w:sz w:val="22"/>
          <w:szCs w:val="22"/>
        </w:rPr>
      </w:pPr>
      <w:sdt>
        <w:sdtPr>
          <w:id w:val="-163570670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B4116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BB4116">
        <w:rPr>
          <w:rFonts w:asciiTheme="minorHAnsi" w:hAnsiTheme="minorHAnsi" w:cs="Calibri"/>
          <w:sz w:val="22"/>
          <w:szCs w:val="22"/>
        </w:rPr>
        <w:t xml:space="preserve"> Tak</w:t>
      </w:r>
    </w:p>
    <w:p w14:paraId="62734CFD" w14:textId="77777777" w:rsidR="00BB4116" w:rsidRDefault="00EA2DB2" w:rsidP="00BB4116">
      <w:pPr>
        <w:tabs>
          <w:tab w:val="left" w:pos="360"/>
        </w:tabs>
        <w:ind w:left="284"/>
        <w:rPr>
          <w:rFonts w:asciiTheme="minorHAnsi" w:hAnsiTheme="minorHAnsi" w:cs="Calibri"/>
          <w:sz w:val="22"/>
          <w:szCs w:val="22"/>
        </w:rPr>
      </w:pPr>
      <w:sdt>
        <w:sdtPr>
          <w:id w:val="202142434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B4116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BB4116">
        <w:rPr>
          <w:rFonts w:asciiTheme="minorHAnsi" w:hAnsiTheme="minorHAnsi" w:cs="Calibri"/>
          <w:sz w:val="22"/>
          <w:szCs w:val="22"/>
        </w:rPr>
        <w:t xml:space="preserve"> Nie</w:t>
      </w:r>
    </w:p>
    <w:p w14:paraId="7C5D630B" w14:textId="77777777" w:rsidR="00BB4116" w:rsidRDefault="00BB4116" w:rsidP="00BB4116">
      <w:pPr>
        <w:tabs>
          <w:tab w:val="left" w:pos="360"/>
        </w:tabs>
        <w:ind w:left="284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 (właściwe zaznaczyć)</w:t>
      </w:r>
    </w:p>
    <w:p w14:paraId="25AD94BC" w14:textId="77777777" w:rsidR="00BB4116" w:rsidRDefault="00BB4116" w:rsidP="00BB4116">
      <w:pPr>
        <w:tabs>
          <w:tab w:val="left" w:pos="360"/>
        </w:tabs>
        <w:rPr>
          <w:rFonts w:asciiTheme="minorHAnsi" w:hAnsiTheme="minorHAnsi" w:cs="Calibri"/>
          <w:sz w:val="22"/>
          <w:szCs w:val="22"/>
        </w:rPr>
      </w:pPr>
    </w:p>
    <w:p w14:paraId="0F2FADF7" w14:textId="77777777" w:rsidR="00BB4116" w:rsidRDefault="00BB4116" w:rsidP="00C85352">
      <w:pPr>
        <w:pStyle w:val="Akapitzlist"/>
        <w:numPr>
          <w:ilvl w:val="0"/>
          <w:numId w:val="11"/>
        </w:numPr>
        <w:ind w:left="284" w:hanging="284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Czy Wykonawca pochodzi z innego państwa niebędącego członkiem Unii Europejskiej</w:t>
      </w:r>
    </w:p>
    <w:p w14:paraId="3331A304" w14:textId="77777777" w:rsidR="00BB4116" w:rsidRDefault="00EA2DB2" w:rsidP="00BB4116">
      <w:pPr>
        <w:tabs>
          <w:tab w:val="left" w:pos="360"/>
        </w:tabs>
        <w:ind w:left="284"/>
        <w:rPr>
          <w:rFonts w:asciiTheme="minorHAnsi" w:hAnsiTheme="minorHAnsi" w:cs="Calibri"/>
          <w:sz w:val="22"/>
          <w:szCs w:val="22"/>
        </w:rPr>
      </w:pPr>
      <w:sdt>
        <w:sdtPr>
          <w:id w:val="182816130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B4116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BB4116">
        <w:rPr>
          <w:rFonts w:asciiTheme="minorHAnsi" w:hAnsiTheme="minorHAnsi" w:cs="Calibri"/>
          <w:sz w:val="22"/>
          <w:szCs w:val="22"/>
        </w:rPr>
        <w:t xml:space="preserve"> Tak</w:t>
      </w:r>
    </w:p>
    <w:p w14:paraId="12479278" w14:textId="77777777" w:rsidR="00BB4116" w:rsidRDefault="00EA2DB2" w:rsidP="00BB4116">
      <w:pPr>
        <w:tabs>
          <w:tab w:val="left" w:pos="360"/>
        </w:tabs>
        <w:ind w:left="284"/>
        <w:rPr>
          <w:rFonts w:asciiTheme="minorHAnsi" w:hAnsiTheme="minorHAnsi" w:cs="Calibri"/>
          <w:sz w:val="22"/>
          <w:szCs w:val="22"/>
        </w:rPr>
      </w:pPr>
      <w:sdt>
        <w:sdtPr>
          <w:id w:val="149800093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B4116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BB4116">
        <w:rPr>
          <w:rFonts w:asciiTheme="minorHAnsi" w:hAnsiTheme="minorHAnsi" w:cs="Calibri"/>
          <w:sz w:val="22"/>
          <w:szCs w:val="22"/>
        </w:rPr>
        <w:t xml:space="preserve"> Nie</w:t>
      </w:r>
    </w:p>
    <w:p w14:paraId="5ECABA0B" w14:textId="77777777" w:rsidR="00BB4116" w:rsidRDefault="00BB4116" w:rsidP="00BB4116">
      <w:pPr>
        <w:tabs>
          <w:tab w:val="left" w:pos="360"/>
        </w:tabs>
        <w:ind w:left="284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 (właściwe zaznaczyć)</w:t>
      </w:r>
    </w:p>
    <w:p w14:paraId="22501788" w14:textId="77777777" w:rsidR="00BB4116" w:rsidRPr="00C90D64" w:rsidRDefault="00BB4116" w:rsidP="00C85352">
      <w:pPr>
        <w:pStyle w:val="Akapitzlist"/>
        <w:numPr>
          <w:ilvl w:val="0"/>
          <w:numId w:val="11"/>
        </w:numPr>
        <w:spacing w:before="120" w:line="276" w:lineRule="auto"/>
        <w:ind w:left="426" w:hanging="426"/>
        <w:jc w:val="both"/>
        <w:rPr>
          <w:rFonts w:ascii="Calibri" w:hAnsi="Calibri" w:cs="Calibri"/>
          <w:bCs/>
          <w:sz w:val="22"/>
          <w:szCs w:val="22"/>
          <w:lang w:eastAsia="en-US"/>
        </w:rPr>
      </w:pPr>
      <w:r w:rsidRPr="00C90D64">
        <w:rPr>
          <w:rFonts w:ascii="Calibri" w:hAnsi="Calibri" w:cs="Calibri"/>
          <w:iCs/>
          <w:sz w:val="22"/>
          <w:szCs w:val="22"/>
        </w:rPr>
        <w:t xml:space="preserve">Składając niniejszą ofertę, zgodnie z art. 225 ust. 1 ustawy </w:t>
      </w:r>
      <w:proofErr w:type="spellStart"/>
      <w:r w:rsidRPr="00C90D64">
        <w:rPr>
          <w:rFonts w:ascii="Calibri" w:hAnsi="Calibri" w:cs="Calibri"/>
          <w:iCs/>
          <w:sz w:val="22"/>
          <w:szCs w:val="22"/>
        </w:rPr>
        <w:t>Pzp</w:t>
      </w:r>
      <w:proofErr w:type="spellEnd"/>
      <w:r w:rsidRPr="00C90D64">
        <w:rPr>
          <w:rFonts w:ascii="Calibri" w:hAnsi="Calibri" w:cs="Calibri"/>
          <w:iCs/>
          <w:sz w:val="22"/>
          <w:szCs w:val="22"/>
        </w:rPr>
        <w:t xml:space="preserve"> informuję, że wybór oferty:</w:t>
      </w:r>
    </w:p>
    <w:p w14:paraId="75A38695" w14:textId="77777777" w:rsidR="00BB4116" w:rsidRDefault="00BB4116" w:rsidP="00C85352">
      <w:pPr>
        <w:numPr>
          <w:ilvl w:val="0"/>
          <w:numId w:val="5"/>
        </w:numPr>
        <w:suppressAutoHyphens/>
        <w:spacing w:line="276" w:lineRule="auto"/>
        <w:ind w:left="852" w:hanging="284"/>
        <w:jc w:val="both"/>
        <w:rPr>
          <w:rFonts w:ascii="Calibri" w:hAnsi="Calibri" w:cs="Calibri"/>
          <w:iCs/>
        </w:rPr>
      </w:pPr>
      <w:r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b/>
          <w:bCs/>
        </w:rPr>
        <w:instrText xml:space="preserve"> FORMCHECKBOX </w:instrText>
      </w:r>
      <w:r>
        <w:rPr>
          <w:rFonts w:ascii="Calibri" w:hAnsi="Calibri" w:cs="Calibri"/>
          <w:b/>
          <w:bCs/>
        </w:rPr>
      </w:r>
      <w:r>
        <w:rPr>
          <w:rFonts w:ascii="Calibri" w:hAnsi="Calibri" w:cs="Calibri"/>
          <w:b/>
          <w:bCs/>
        </w:rPr>
        <w:fldChar w:fldCharType="separate"/>
      </w:r>
      <w:r>
        <w:rPr>
          <w:rFonts w:ascii="Calibri" w:hAnsi="Calibri" w:cs="Calibri"/>
          <w:b/>
          <w:bCs/>
        </w:rPr>
        <w:fldChar w:fldCharType="end"/>
      </w:r>
      <w:r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iCs/>
        </w:rPr>
        <w:t xml:space="preserve">nie będzie </w:t>
      </w:r>
      <w:r>
        <w:rPr>
          <w:rFonts w:ascii="Calibri" w:hAnsi="Calibri" w:cs="Calibri"/>
          <w:b/>
          <w:bCs/>
          <w:iCs/>
        </w:rPr>
        <w:t>prowadzić</w:t>
      </w:r>
      <w:r>
        <w:rPr>
          <w:rFonts w:ascii="Calibri" w:hAnsi="Calibri" w:cs="Calibri"/>
          <w:iCs/>
        </w:rPr>
        <w:t xml:space="preserve"> do powstania obowiązku podatkowego po stronie Zamawiającego, zgodnie z przepisami o podatku od towarów i usług, który miałby obowiązek rozliczyć,</w:t>
      </w:r>
    </w:p>
    <w:p w14:paraId="1D6EFB97" w14:textId="77777777" w:rsidR="00BB4116" w:rsidRDefault="00BB4116" w:rsidP="00BB4116">
      <w:pPr>
        <w:spacing w:line="276" w:lineRule="auto"/>
        <w:ind w:left="852" w:hanging="284"/>
        <w:jc w:val="both"/>
        <w:rPr>
          <w:rFonts w:ascii="Calibri" w:hAnsi="Calibri" w:cs="Calibri"/>
          <w:iCs/>
        </w:rPr>
      </w:pPr>
    </w:p>
    <w:p w14:paraId="45B69444" w14:textId="77777777" w:rsidR="00BB4116" w:rsidRDefault="00BB4116" w:rsidP="00C85352">
      <w:pPr>
        <w:numPr>
          <w:ilvl w:val="0"/>
          <w:numId w:val="5"/>
        </w:numPr>
        <w:suppressAutoHyphens/>
        <w:spacing w:line="276" w:lineRule="auto"/>
        <w:ind w:left="852" w:hanging="284"/>
        <w:jc w:val="both"/>
        <w:rPr>
          <w:rFonts w:ascii="Calibri" w:hAnsi="Calibri" w:cs="Calibri"/>
          <w:iCs/>
        </w:rPr>
      </w:pPr>
      <w:r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b/>
          <w:bCs/>
        </w:rPr>
        <w:instrText xml:space="preserve"> FORMCHECKBOX </w:instrText>
      </w:r>
      <w:r>
        <w:rPr>
          <w:rFonts w:ascii="Calibri" w:hAnsi="Calibri" w:cs="Calibri"/>
          <w:b/>
          <w:bCs/>
        </w:rPr>
      </w:r>
      <w:r>
        <w:rPr>
          <w:rFonts w:ascii="Calibri" w:hAnsi="Calibri" w:cs="Calibri"/>
          <w:b/>
          <w:bCs/>
        </w:rPr>
        <w:fldChar w:fldCharType="separate"/>
      </w:r>
      <w:r>
        <w:rPr>
          <w:rFonts w:ascii="Calibri" w:hAnsi="Calibri" w:cs="Calibri"/>
          <w:b/>
          <w:bCs/>
        </w:rPr>
        <w:fldChar w:fldCharType="end"/>
      </w:r>
      <w:r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iCs/>
        </w:rPr>
        <w:t xml:space="preserve">będzie </w:t>
      </w:r>
      <w:r>
        <w:rPr>
          <w:rFonts w:ascii="Calibri" w:hAnsi="Calibri" w:cs="Calibri"/>
          <w:b/>
          <w:bCs/>
          <w:iCs/>
        </w:rPr>
        <w:t>prowadzić</w:t>
      </w:r>
      <w:r>
        <w:rPr>
          <w:rFonts w:ascii="Calibri" w:hAnsi="Calibri" w:cs="Calibri"/>
          <w:iCs/>
        </w:rPr>
        <w:t xml:space="preserve"> do prowadzić do powstania u Zamawiającego obowiązku podatkowego następujących towarów/usług:</w:t>
      </w:r>
    </w:p>
    <w:p w14:paraId="0862C854" w14:textId="77777777" w:rsidR="00BB4116" w:rsidRDefault="00BB4116" w:rsidP="00BB4116">
      <w:pPr>
        <w:spacing w:line="276" w:lineRule="auto"/>
        <w:ind w:left="426" w:hanging="284"/>
        <w:jc w:val="both"/>
        <w:rPr>
          <w:rFonts w:ascii="Calibri" w:hAnsi="Calibri" w:cs="Calibri"/>
          <w:iCs/>
        </w:rPr>
      </w:pPr>
    </w:p>
    <w:p w14:paraId="50ABE6E7" w14:textId="77777777" w:rsidR="00BB4116" w:rsidRDefault="00BB4116" w:rsidP="00BB4116">
      <w:pPr>
        <w:ind w:firstLine="357"/>
        <w:contextualSpacing/>
        <w:jc w:val="both"/>
        <w:rPr>
          <w:rFonts w:ascii="Calibri" w:hAnsi="Calibri" w:cs="Calibri"/>
        </w:rPr>
      </w:pPr>
      <w:r>
        <w:rPr>
          <w:rFonts w:ascii="Calibri" w:hAnsi="Calibri" w:cs="Calibri"/>
          <w:bCs/>
        </w:rPr>
        <w:t xml:space="preserve">…………………………………………………………… - </w:t>
      </w:r>
      <w:r>
        <w:rPr>
          <w:rFonts w:ascii="Calibri" w:hAnsi="Calibri" w:cs="Calibri"/>
          <w:bCs/>
        </w:rPr>
        <w:tab/>
        <w:t>…………………………………………………………..     zł netto</w:t>
      </w:r>
    </w:p>
    <w:p w14:paraId="6DC60215" w14:textId="77777777" w:rsidR="00BB4116" w:rsidRDefault="00BB4116" w:rsidP="00BB4116">
      <w:pPr>
        <w:tabs>
          <w:tab w:val="left" w:pos="885"/>
        </w:tabs>
        <w:ind w:left="641" w:hanging="284"/>
        <w:contextualSpacing/>
        <w:jc w:val="both"/>
        <w:rPr>
          <w:rFonts w:ascii="Calibri" w:hAnsi="Calibri" w:cs="Calibri"/>
          <w:bCs/>
          <w:i/>
          <w:iCs/>
        </w:rPr>
      </w:pPr>
      <w:r>
        <w:rPr>
          <w:rFonts w:ascii="Calibri" w:hAnsi="Calibri" w:cs="Calibri"/>
          <w:bCs/>
          <w:i/>
          <w:iCs/>
        </w:rPr>
        <w:t xml:space="preserve">                     Nazwa towaru/usług                                     wartość bez kwoty podatku VAT</w:t>
      </w:r>
    </w:p>
    <w:p w14:paraId="604ADB7C" w14:textId="77777777" w:rsidR="00BB4116" w:rsidRPr="0038610E" w:rsidRDefault="00BB4116" w:rsidP="00BB4116">
      <w:pPr>
        <w:tabs>
          <w:tab w:val="num" w:pos="426"/>
        </w:tabs>
        <w:spacing w:line="276" w:lineRule="auto"/>
        <w:ind w:left="426"/>
        <w:jc w:val="both"/>
        <w:rPr>
          <w:rFonts w:ascii="Calibri" w:hAnsi="Calibri" w:cs="Calibri"/>
          <w:iCs/>
          <w:u w:val="single"/>
        </w:rPr>
      </w:pPr>
      <w:r>
        <w:rPr>
          <w:rFonts w:ascii="Calibri" w:hAnsi="Calibri" w:cs="Calibri"/>
          <w:i/>
          <w:lang w:eastAsia="ar-SA"/>
        </w:rPr>
        <w:lastRenderedPageBreak/>
        <w:t xml:space="preserve">*Zgodnie z art. 225 ust. 2 ustawy </w:t>
      </w:r>
      <w:proofErr w:type="spellStart"/>
      <w:r>
        <w:rPr>
          <w:rFonts w:ascii="Calibri" w:hAnsi="Calibri" w:cs="Calibri"/>
          <w:i/>
          <w:lang w:eastAsia="ar-SA"/>
        </w:rPr>
        <w:t>Pzp</w:t>
      </w:r>
      <w:proofErr w:type="spellEnd"/>
      <w:r>
        <w:rPr>
          <w:rFonts w:ascii="Calibri" w:hAnsi="Calibri" w:cs="Calibri"/>
          <w:i/>
          <w:lang w:eastAsia="ar-SA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</w:t>
      </w:r>
      <w:r w:rsidRPr="0038610E">
        <w:rPr>
          <w:rFonts w:ascii="Calibri" w:hAnsi="Calibri" w:cs="Calibri"/>
          <w:iCs/>
          <w:lang w:eastAsia="ar-SA"/>
        </w:rPr>
        <w:t>.</w:t>
      </w:r>
      <w:r w:rsidRPr="0038610E">
        <w:rPr>
          <w:rFonts w:ascii="Calibri" w:hAnsi="Calibri" w:cs="Calibri"/>
          <w:iCs/>
        </w:rPr>
        <w:t xml:space="preserve"> </w:t>
      </w:r>
      <w:r w:rsidRPr="0038610E">
        <w:rPr>
          <w:rFonts w:ascii="Calibri" w:hAnsi="Calibri" w:cs="Calibri"/>
          <w:iCs/>
          <w:u w:val="single"/>
        </w:rPr>
        <w:t>Należy zaznaczyć właściwe. Brak zaznaczenia będzie oznaczał, że wybór oferty Wykonawcy, nie będzie prowadził do powstania u Zamawiającego obowiązku podatkowego</w:t>
      </w:r>
    </w:p>
    <w:p w14:paraId="32D307A1" w14:textId="77777777" w:rsidR="00BB4116" w:rsidRPr="00ED01C2" w:rsidRDefault="00BB4116" w:rsidP="00C85352">
      <w:pPr>
        <w:pStyle w:val="Akapitzlist"/>
        <w:numPr>
          <w:ilvl w:val="0"/>
          <w:numId w:val="11"/>
        </w:numPr>
        <w:spacing w:before="120" w:line="276" w:lineRule="auto"/>
        <w:jc w:val="both"/>
        <w:rPr>
          <w:rFonts w:ascii="Calibri" w:hAnsi="Calibri" w:cs="Calibri"/>
          <w:bCs/>
          <w:sz w:val="24"/>
          <w:szCs w:val="24"/>
          <w:lang w:eastAsia="en-US"/>
        </w:rPr>
      </w:pPr>
      <w:r w:rsidRPr="00ED01C2">
        <w:rPr>
          <w:rFonts w:ascii="Calibri" w:hAnsi="Calibri" w:cs="Calibri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  <w:r w:rsidRPr="00ED01C2">
        <w:rPr>
          <w:rFonts w:ascii="Calibri" w:hAnsi="Calibri" w:cs="Calibri"/>
          <w:lang w:val="pl-PL"/>
        </w:rPr>
        <w:t xml:space="preserve">  </w:t>
      </w:r>
      <w:r w:rsidRPr="00ED01C2">
        <w:rPr>
          <w:rFonts w:ascii="Calibri" w:hAnsi="Calibri" w:cs="Calibri"/>
          <w:lang w:val="pl-PL"/>
        </w:rPr>
        <w:br/>
      </w:r>
      <w:r w:rsidRPr="00ED01C2">
        <w:rPr>
          <w:rFonts w:ascii="Calibri" w:hAnsi="Calibri" w:cs="Calibri"/>
          <w:i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64D86E53" w14:textId="77777777" w:rsidR="00BB4116" w:rsidRPr="00ED01C2" w:rsidRDefault="00BB4116" w:rsidP="00C85352">
      <w:pPr>
        <w:pStyle w:val="Akapitzlist"/>
        <w:numPr>
          <w:ilvl w:val="0"/>
          <w:numId w:val="11"/>
        </w:numPr>
        <w:spacing w:before="120" w:line="276" w:lineRule="auto"/>
        <w:jc w:val="both"/>
        <w:rPr>
          <w:rFonts w:asciiTheme="minorHAnsi" w:hAnsiTheme="minorHAnsi" w:cstheme="minorHAnsi"/>
          <w:bCs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W</w:t>
      </w:r>
      <w:r w:rsidRPr="00ED01C2">
        <w:rPr>
          <w:rFonts w:asciiTheme="minorHAnsi" w:eastAsiaTheme="minorHAnsi" w:hAnsiTheme="minorHAnsi" w:cstheme="minorHAnsi"/>
          <w:sz w:val="22"/>
          <w:szCs w:val="22"/>
          <w:lang w:eastAsia="en-US"/>
        </w:rPr>
        <w:t>adium:</w:t>
      </w:r>
    </w:p>
    <w:p w14:paraId="5E0D40E4" w14:textId="77777777" w:rsidR="00BB4116" w:rsidRDefault="00BB4116" w:rsidP="00BB4116">
      <w:pPr>
        <w:pStyle w:val="Akapitzlist"/>
        <w:spacing w:before="120" w:line="276" w:lineRule="auto"/>
        <w:ind w:left="360"/>
        <w:jc w:val="both"/>
        <w:rPr>
          <w:rFonts w:ascii="CIDFont+F3" w:eastAsiaTheme="minorHAnsi" w:hAnsi="CIDFont+F3" w:cs="CIDFont+F3"/>
          <w:sz w:val="22"/>
          <w:szCs w:val="22"/>
          <w:lang w:eastAsia="en-US"/>
        </w:rPr>
      </w:pPr>
      <w:r w:rsidRPr="00ED01C2">
        <w:rPr>
          <w:rFonts w:ascii="CIDFont+F3" w:eastAsiaTheme="minorHAnsi" w:hAnsi="CIDFont+F3" w:cs="CIDFont+F3"/>
          <w:sz w:val="22"/>
          <w:szCs w:val="22"/>
          <w:lang w:eastAsia="en-US"/>
        </w:rPr>
        <w:t xml:space="preserve">Przedkładamy potwierdzenie wniesienia wadium </w:t>
      </w:r>
    </w:p>
    <w:p w14:paraId="3D7F4365" w14:textId="77777777" w:rsidR="00BB4116" w:rsidRDefault="00BB4116" w:rsidP="00BB4116">
      <w:pPr>
        <w:pStyle w:val="Akapitzlist"/>
        <w:spacing w:before="120" w:line="276" w:lineRule="auto"/>
        <w:ind w:left="360"/>
        <w:jc w:val="both"/>
        <w:rPr>
          <w:rFonts w:ascii="CIDFont+F3" w:eastAsiaTheme="minorHAnsi" w:hAnsi="CIDFont+F3" w:cs="CIDFont+F3"/>
          <w:sz w:val="22"/>
          <w:szCs w:val="22"/>
          <w:lang w:val="pl-PL" w:eastAsia="en-US"/>
        </w:rPr>
      </w:pPr>
      <w:r w:rsidRPr="00ED01C2">
        <w:rPr>
          <w:rFonts w:ascii="CIDFont+F3" w:eastAsiaTheme="minorHAnsi" w:hAnsi="CIDFont+F3" w:cs="CIDFont+F3"/>
          <w:sz w:val="22"/>
          <w:szCs w:val="22"/>
          <w:lang w:eastAsia="en-US"/>
        </w:rPr>
        <w:t>w formie …...........……………....</w:t>
      </w:r>
      <w:r>
        <w:rPr>
          <w:rFonts w:ascii="CIDFont+F3" w:eastAsiaTheme="minorHAnsi" w:hAnsi="CIDFont+F3" w:cs="CIDFont+F3"/>
          <w:sz w:val="22"/>
          <w:szCs w:val="22"/>
          <w:lang w:val="pl-PL" w:eastAsia="en-US"/>
        </w:rPr>
        <w:t>........</w:t>
      </w:r>
    </w:p>
    <w:p w14:paraId="564947FE" w14:textId="77777777" w:rsidR="00BB4116" w:rsidRPr="0028569D" w:rsidRDefault="00BB4116" w:rsidP="00BB4116">
      <w:pPr>
        <w:pStyle w:val="Akapitzlist"/>
        <w:spacing w:before="120" w:line="276" w:lineRule="auto"/>
        <w:ind w:left="360"/>
        <w:jc w:val="both"/>
        <w:rPr>
          <w:rFonts w:ascii="CIDFont+F3" w:eastAsiaTheme="minorHAnsi" w:hAnsi="CIDFont+F3" w:cs="CIDFont+F3"/>
          <w:sz w:val="22"/>
          <w:szCs w:val="22"/>
          <w:lang w:eastAsia="en-US"/>
        </w:rPr>
      </w:pPr>
      <w:r w:rsidRPr="0028569D">
        <w:rPr>
          <w:rFonts w:ascii="CIDFont+F3" w:eastAsiaTheme="minorHAnsi" w:hAnsi="CIDFont+F3" w:cs="CIDFont+F3"/>
          <w:sz w:val="22"/>
          <w:szCs w:val="22"/>
          <w:lang w:eastAsia="en-US"/>
        </w:rPr>
        <w:t>w wysokości ……............................</w:t>
      </w:r>
    </w:p>
    <w:p w14:paraId="545BADFE" w14:textId="77777777" w:rsidR="00BB4116" w:rsidRPr="00ED01C2" w:rsidRDefault="00BB4116" w:rsidP="00C85352">
      <w:pPr>
        <w:pStyle w:val="Akapitzlist"/>
        <w:numPr>
          <w:ilvl w:val="0"/>
          <w:numId w:val="11"/>
        </w:numPr>
        <w:spacing w:before="120" w:line="276" w:lineRule="auto"/>
        <w:jc w:val="both"/>
        <w:rPr>
          <w:rFonts w:asciiTheme="minorHAnsi" w:hAnsiTheme="minorHAnsi" w:cstheme="minorHAnsi"/>
          <w:bCs/>
          <w:sz w:val="24"/>
          <w:szCs w:val="24"/>
          <w:lang w:eastAsia="en-US"/>
        </w:rPr>
      </w:pPr>
      <w:r w:rsidRPr="00ED01C2">
        <w:rPr>
          <w:rFonts w:ascii="CIDFont+F3" w:eastAsiaTheme="minorHAnsi" w:hAnsi="CIDFont+F3" w:cs="CIDFont+F3"/>
          <w:sz w:val="22"/>
          <w:szCs w:val="22"/>
          <w:lang w:eastAsia="en-US"/>
        </w:rPr>
        <w:t>Zamawiający zwróci wadium na konto Wykonawcy nr ………...............</w:t>
      </w:r>
      <w:r>
        <w:rPr>
          <w:rFonts w:ascii="CIDFont+F3" w:eastAsiaTheme="minorHAnsi" w:hAnsi="CIDFont+F3" w:cs="CIDFont+F3"/>
          <w:sz w:val="22"/>
          <w:szCs w:val="22"/>
          <w:lang w:eastAsia="en-US"/>
        </w:rPr>
        <w:t>........</w:t>
      </w:r>
      <w:r w:rsidRPr="00ED01C2">
        <w:rPr>
          <w:rFonts w:ascii="CIDFont+F3" w:eastAsiaTheme="minorHAnsi" w:hAnsi="CIDFont+F3" w:cs="CIDFont+F3"/>
          <w:sz w:val="22"/>
          <w:szCs w:val="22"/>
          <w:lang w:eastAsia="en-US"/>
        </w:rPr>
        <w:t>w banku……………………</w:t>
      </w:r>
    </w:p>
    <w:p w14:paraId="5C2ED77E" w14:textId="77777777" w:rsidR="00BB4116" w:rsidRPr="00ED01C2" w:rsidRDefault="00BB4116" w:rsidP="00C85352">
      <w:pPr>
        <w:pStyle w:val="Akapitzlist"/>
        <w:numPr>
          <w:ilvl w:val="0"/>
          <w:numId w:val="11"/>
        </w:numPr>
        <w:spacing w:before="120" w:line="276" w:lineRule="auto"/>
        <w:jc w:val="both"/>
        <w:rPr>
          <w:rFonts w:asciiTheme="minorHAnsi" w:hAnsiTheme="minorHAnsi" w:cstheme="minorHAnsi"/>
          <w:bCs/>
          <w:sz w:val="24"/>
          <w:szCs w:val="24"/>
          <w:lang w:eastAsia="en-US"/>
        </w:rPr>
      </w:pPr>
      <w:r w:rsidRPr="00ED01C2">
        <w:rPr>
          <w:rFonts w:asciiTheme="minorHAnsi" w:hAnsiTheme="minorHAnsi" w:cs="Calibri"/>
          <w:sz w:val="22"/>
          <w:szCs w:val="22"/>
        </w:rPr>
        <w:t>Integralną część oferty stanowią następujące dokumenty:</w:t>
      </w:r>
    </w:p>
    <w:p w14:paraId="0C0DDE09" w14:textId="77777777" w:rsidR="00BB4116" w:rsidRDefault="00BB4116" w:rsidP="00BB4116">
      <w:pPr>
        <w:pStyle w:val="Zwykytekst1"/>
        <w:spacing w:after="120" w:line="276" w:lineRule="auto"/>
        <w:ind w:firstLine="360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- ………………………………………………………….</w:t>
      </w:r>
    </w:p>
    <w:p w14:paraId="0B0BA9E8" w14:textId="77777777" w:rsidR="00BB4116" w:rsidRDefault="00BB4116" w:rsidP="00BB4116">
      <w:pPr>
        <w:pStyle w:val="Zwykytekst1"/>
        <w:spacing w:after="120" w:line="276" w:lineRule="auto"/>
        <w:ind w:firstLine="360"/>
        <w:jc w:val="both"/>
        <w:rPr>
          <w:rFonts w:asciiTheme="minorHAnsi" w:hAnsiTheme="minorHAnsi" w:cs="Calibri"/>
          <w:sz w:val="22"/>
          <w:szCs w:val="22"/>
        </w:rPr>
      </w:pPr>
    </w:p>
    <w:p w14:paraId="5981EA51" w14:textId="77777777" w:rsidR="00BB4116" w:rsidRDefault="00BB4116" w:rsidP="00BB4116">
      <w:pPr>
        <w:pStyle w:val="Zwykytekst1"/>
        <w:spacing w:after="120" w:line="276" w:lineRule="auto"/>
        <w:ind w:firstLine="360"/>
        <w:jc w:val="both"/>
        <w:rPr>
          <w:rFonts w:asciiTheme="minorHAnsi" w:hAnsiTheme="minorHAnsi" w:cs="Calibri"/>
          <w:sz w:val="22"/>
          <w:szCs w:val="22"/>
        </w:rPr>
      </w:pPr>
    </w:p>
    <w:p w14:paraId="52918E30" w14:textId="302EABE9" w:rsidR="00BB4116" w:rsidRDefault="00BB4116" w:rsidP="00BB4116">
      <w:pPr>
        <w:suppressAutoHyphens/>
        <w:spacing w:line="276" w:lineRule="auto"/>
        <w:jc w:val="right"/>
      </w:pPr>
      <w:r w:rsidRPr="00BB4116">
        <w:rPr>
          <w:rFonts w:asciiTheme="minorHAnsi" w:hAnsiTheme="minorHAnsi" w:cs="Calibri"/>
          <w:i/>
        </w:rPr>
        <w:t>Dokument należy podpisać elektronicznie zgodnie z wymaganiami SWZ</w:t>
      </w:r>
      <w:r>
        <w:t xml:space="preserve"> </w:t>
      </w:r>
    </w:p>
    <w:p w14:paraId="30245D35" w14:textId="5C274589" w:rsidR="00BC2409" w:rsidRDefault="00BC2409">
      <w:pPr>
        <w:spacing w:after="160" w:line="259" w:lineRule="auto"/>
      </w:pPr>
    </w:p>
    <w:sectPr w:rsidR="00BC2409" w:rsidSect="00E63539">
      <w:headerReference w:type="default" r:id="rId8"/>
      <w:footerReference w:type="default" r:id="rId9"/>
      <w:pgSz w:w="11906" w:h="16838"/>
      <w:pgMar w:top="851" w:right="1133" w:bottom="426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DD290" w14:textId="77777777" w:rsidR="000B7532" w:rsidRDefault="000B7532" w:rsidP="007F6B33">
      <w:r>
        <w:separator/>
      </w:r>
    </w:p>
  </w:endnote>
  <w:endnote w:type="continuationSeparator" w:id="0">
    <w:p w14:paraId="47413405" w14:textId="77777777" w:rsidR="000B7532" w:rsidRDefault="000B7532" w:rsidP="007F6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HG Mincho Light J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10983167"/>
      <w:docPartObj>
        <w:docPartGallery w:val="Page Numbers (Bottom of Page)"/>
        <w:docPartUnique/>
      </w:docPartObj>
    </w:sdtPr>
    <w:sdtEndPr/>
    <w:sdtContent>
      <w:p w14:paraId="2243AA77" w14:textId="3202F18B" w:rsidR="000B7532" w:rsidRDefault="000B753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3840">
          <w:rPr>
            <w:noProof/>
          </w:rPr>
          <w:t>21</w:t>
        </w:r>
        <w:r>
          <w:fldChar w:fldCharType="end"/>
        </w:r>
      </w:p>
    </w:sdtContent>
  </w:sdt>
  <w:p w14:paraId="6A6A234C" w14:textId="77777777" w:rsidR="000B7532" w:rsidRDefault="000B75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B599C" w14:textId="77777777" w:rsidR="000B7532" w:rsidRDefault="000B7532" w:rsidP="007F6B33">
      <w:r>
        <w:separator/>
      </w:r>
    </w:p>
  </w:footnote>
  <w:footnote w:type="continuationSeparator" w:id="0">
    <w:p w14:paraId="45646F93" w14:textId="77777777" w:rsidR="000B7532" w:rsidRDefault="000B7532" w:rsidP="007F6B33">
      <w:r>
        <w:continuationSeparator/>
      </w:r>
    </w:p>
  </w:footnote>
  <w:footnote w:id="1">
    <w:p w14:paraId="734CF967" w14:textId="77777777" w:rsidR="00BB4116" w:rsidRDefault="00BB4116" w:rsidP="00BB4116">
      <w:pPr>
        <w:pStyle w:val="Tekstprzypisudolnego"/>
        <w:spacing w:line="240" w:lineRule="auto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t xml:space="preserve"> </w:t>
      </w:r>
      <w:r>
        <w:rPr>
          <w:rStyle w:val="FootnoteCharacters"/>
          <w:rFonts w:ascii="Calibri" w:hAnsi="Calibri"/>
          <w:sz w:val="16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B08D016" w14:textId="77777777" w:rsidR="00BB4116" w:rsidRDefault="00BB4116" w:rsidP="00BB411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F3DD6" w14:textId="5913713E" w:rsidR="000B7532" w:rsidRPr="00BF455A" w:rsidRDefault="000B7532">
    <w:pPr>
      <w:pStyle w:val="Nagwek"/>
      <w:rPr>
        <w:lang w:val="pl-PL"/>
      </w:rPr>
    </w:pPr>
    <w:r w:rsidRPr="00457068">
      <w:rPr>
        <w:rFonts w:ascii="Arial" w:hAnsi="Arial" w:cs="Arial"/>
        <w:sz w:val="16"/>
        <w:szCs w:val="16"/>
      </w:rPr>
      <w:t>Nr postępowania</w:t>
    </w:r>
    <w:r>
      <w:rPr>
        <w:rFonts w:ascii="Arial" w:hAnsi="Arial" w:cs="Arial"/>
        <w:b/>
        <w:sz w:val="20"/>
        <w:szCs w:val="16"/>
        <w:lang w:val="pl-PL"/>
      </w:rPr>
      <w:t xml:space="preserve"> </w:t>
    </w:r>
    <w:r w:rsidR="00BB4116">
      <w:rPr>
        <w:rFonts w:ascii="Arial" w:hAnsi="Arial" w:cs="Arial"/>
        <w:b/>
        <w:sz w:val="20"/>
        <w:szCs w:val="16"/>
        <w:lang w:val="pl-PL"/>
      </w:rPr>
      <w:t>9</w:t>
    </w:r>
    <w:r>
      <w:rPr>
        <w:rFonts w:ascii="Arial" w:hAnsi="Arial" w:cs="Arial"/>
        <w:b/>
        <w:sz w:val="20"/>
        <w:szCs w:val="16"/>
        <w:lang w:val="pl-PL"/>
      </w:rPr>
      <w:t>/ZP</w:t>
    </w:r>
    <w:r w:rsidRPr="00493EBE">
      <w:rPr>
        <w:rFonts w:ascii="Arial" w:hAnsi="Arial" w:cs="Arial"/>
        <w:b/>
        <w:sz w:val="20"/>
        <w:szCs w:val="16"/>
      </w:rPr>
      <w:t>/202</w:t>
    </w:r>
    <w:r>
      <w:rPr>
        <w:rFonts w:ascii="Arial" w:hAnsi="Arial" w:cs="Arial"/>
        <w:b/>
        <w:sz w:val="20"/>
        <w:szCs w:val="1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992"/>
        </w:tabs>
        <w:ind w:left="992" w:hanging="567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</w:abstractNum>
  <w:abstractNum w:abstractNumId="3" w15:restartNumberingAfterBreak="0">
    <w:nsid w:val="00000005"/>
    <w:multiLevelType w:val="multilevel"/>
    <w:tmpl w:val="00000005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/>
        <w:color w:val="000000"/>
        <w:sz w:val="22"/>
        <w:szCs w:val="22"/>
        <w:lang w:val="pl-PL" w:eastAsia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Calibri"/>
        <w:color w:val="000000"/>
        <w:sz w:val="22"/>
        <w:szCs w:val="22"/>
        <w:lang w:eastAsia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7"/>
    <w:multiLevelType w:val="single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/>
        <w:sz w:val="22"/>
        <w:szCs w:val="22"/>
        <w:lang w:eastAsia="en-US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A"/>
    <w:multiLevelType w:val="multi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/>
        <w:color w:val="000000"/>
        <w:sz w:val="22"/>
        <w:szCs w:val="22"/>
        <w:lang w:val="pl-PL" w:eastAsia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B"/>
    <w:multiLevelType w:val="multilevel"/>
    <w:tmpl w:val="DFCAEB5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7"/>
      <w:numFmt w:val="decimal"/>
      <w:lvlText w:val="%1.%2.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0000000C"/>
    <w:multiLevelType w:val="multilevel"/>
    <w:tmpl w:val="BFB05E48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b/>
        <w:bCs w:val="0"/>
        <w:i w:val="0"/>
        <w:iCs w:val="0"/>
        <w:color w:val="000000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color w:val="000000"/>
        <w:sz w:val="20"/>
        <w:szCs w:val="20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 w:hint="default"/>
        <w:b w:val="0"/>
        <w:bCs w:val="0"/>
        <w:i w:val="0"/>
        <w:iCs w:val="0"/>
        <w:color w:val="000000"/>
        <w:sz w:val="20"/>
        <w:szCs w:val="24"/>
        <w:lang w:val="pl-P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</w:abstractNum>
  <w:abstractNum w:abstractNumId="11" w15:restartNumberingAfterBreak="0">
    <w:nsid w:val="0000000F"/>
    <w:multiLevelType w:val="singleLevel"/>
    <w:tmpl w:val="0000000F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Cs/>
        <w:sz w:val="22"/>
        <w:szCs w:val="22"/>
        <w:lang w:eastAsia="pl-PL"/>
      </w:rPr>
    </w:lvl>
  </w:abstractNum>
  <w:abstractNum w:abstractNumId="12" w15:restartNumberingAfterBreak="0">
    <w:nsid w:val="00000010"/>
    <w:multiLevelType w:val="multilevel"/>
    <w:tmpl w:val="00000010"/>
    <w:name w:val="WW8Num26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color w:val="000000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="Calibri" w:hAnsi="Calibri" w:cs="Calibri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3" w15:restartNumberingAfterBreak="0">
    <w:nsid w:val="00000011"/>
    <w:multiLevelType w:val="multilevel"/>
    <w:tmpl w:val="00000011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0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2"/>
        <w:szCs w:val="22"/>
      </w:rPr>
    </w:lvl>
  </w:abstractNum>
  <w:abstractNum w:abstractNumId="14" w15:restartNumberingAfterBreak="0">
    <w:nsid w:val="00000012"/>
    <w:multiLevelType w:val="multilevel"/>
    <w:tmpl w:val="8F7C05BA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-426"/>
        </w:tabs>
        <w:ind w:left="464" w:hanging="180"/>
      </w:pPr>
      <w:rPr>
        <w:rFonts w:ascii="Times New Roman" w:eastAsia="Times New Roman" w:hAnsi="Times New Roman" w:cs="Times New Roman"/>
        <w:i w:val="0"/>
        <w:color w:val="auto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3"/>
    <w:multiLevelType w:val="singleLevel"/>
    <w:tmpl w:val="00000013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</w:abstractNum>
  <w:abstractNum w:abstractNumId="16" w15:restartNumberingAfterBreak="0">
    <w:nsid w:val="00000015"/>
    <w:multiLevelType w:val="multilevel"/>
    <w:tmpl w:val="00000015"/>
    <w:name w:val="WW8Num3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900" w:hanging="540"/>
      </w:pPr>
      <w:rPr>
        <w:rFonts w:ascii="Times New Roman" w:eastAsia="Times New Roman" w:hAnsi="Times New Roman" w:cs="Times New Roman" w:hint="default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620" w:hanging="72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180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161" w:hanging="361"/>
      </w:pPr>
      <w:rPr>
        <w:rFonts w:ascii="Times New Roman" w:eastAsia="Times New Roman" w:hAnsi="Times New Roman" w:cs="Times New Roman" w:hint="default"/>
        <w:sz w:val="22"/>
        <w:szCs w:val="22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900" w:hanging="361"/>
      </w:pPr>
      <w:rPr>
        <w:rFonts w:ascii="Liberation Serif" w:hAnsi="Liberation Serif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900" w:hanging="361"/>
      </w:pPr>
      <w:rPr>
        <w:rFonts w:ascii="Liberation Serif" w:hAnsi="Liberation Serif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900" w:hanging="361"/>
      </w:pPr>
      <w:rPr>
        <w:rFonts w:ascii="Liberation Serif" w:hAnsi="Liberation Serif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900" w:hanging="361"/>
      </w:pPr>
      <w:rPr>
        <w:rFonts w:ascii="Liberation Serif" w:hAnsi="Liberation Serif"/>
      </w:rPr>
    </w:lvl>
  </w:abstractNum>
  <w:abstractNum w:abstractNumId="17" w15:restartNumberingAfterBreak="0">
    <w:nsid w:val="00000017"/>
    <w:multiLevelType w:val="singleLevel"/>
    <w:tmpl w:val="00000017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color w:val="000000"/>
        <w:sz w:val="22"/>
        <w:szCs w:val="22"/>
      </w:rPr>
    </w:lvl>
  </w:abstractNum>
  <w:abstractNum w:abstractNumId="18" w15:restartNumberingAfterBreak="0">
    <w:nsid w:val="00000018"/>
    <w:multiLevelType w:val="multilevel"/>
    <w:tmpl w:val="00000018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000000"/>
        <w:sz w:val="22"/>
        <w:szCs w:val="22"/>
        <w:lang w:eastAsia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Calibri" w:hAnsi="Calibri" w:cs="Calibri" w:hint="default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ascii="Calibri" w:hAnsi="Calibri" w:cs="Calibri" w:hint="default"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Calibri" w:hAnsi="Calibri" w:cs="Calibri" w:hint="default"/>
        <w:color w:val="00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ascii="Calibri" w:hAnsi="Calibri" w:cs="Calibri" w:hint="default"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ascii="Calibri" w:hAnsi="Calibri" w:cs="Calibri" w:hint="default"/>
        <w:color w:val="00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ascii="Calibri" w:hAnsi="Calibri" w:cs="Calibri" w:hint="default"/>
        <w:color w:val="00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ascii="Calibri" w:hAnsi="Calibri" w:cs="Calibri" w:hint="default"/>
        <w:color w:val="000000"/>
        <w:sz w:val="22"/>
        <w:szCs w:val="22"/>
      </w:rPr>
    </w:lvl>
  </w:abstractNum>
  <w:abstractNum w:abstractNumId="19" w15:restartNumberingAfterBreak="0">
    <w:nsid w:val="0000001A"/>
    <w:multiLevelType w:val="singleLevel"/>
    <w:tmpl w:val="0000001A"/>
    <w:name w:val="WW8Num39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b w:val="0"/>
        <w:bCs/>
        <w:i w:val="0"/>
        <w:color w:val="000000"/>
        <w:spacing w:val="-5"/>
        <w:sz w:val="22"/>
        <w:szCs w:val="22"/>
        <w:lang w:eastAsia="pl-PL"/>
      </w:rPr>
    </w:lvl>
  </w:abstractNum>
  <w:abstractNum w:abstractNumId="20" w15:restartNumberingAfterBreak="0">
    <w:nsid w:val="0000001B"/>
    <w:multiLevelType w:val="multilevel"/>
    <w:tmpl w:val="0000001B"/>
    <w:name w:val="WW8Num42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</w:abstractNum>
  <w:abstractNum w:abstractNumId="21" w15:restartNumberingAfterBreak="0">
    <w:nsid w:val="0000001C"/>
    <w:multiLevelType w:val="multilevel"/>
    <w:tmpl w:val="0000001C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Calibri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00000022"/>
    <w:multiLevelType w:val="multilevel"/>
    <w:tmpl w:val="D294211C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000003E"/>
    <w:multiLevelType w:val="multilevel"/>
    <w:tmpl w:val="0000003E"/>
    <w:name w:val="WW8Num7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0000040"/>
    <w:multiLevelType w:val="multilevel"/>
    <w:tmpl w:val="00000040"/>
    <w:name w:val="WW8Num7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1B82993"/>
    <w:multiLevelType w:val="multilevel"/>
    <w:tmpl w:val="6908D09C"/>
    <w:lvl w:ilvl="0">
      <w:start w:val="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alibri" w:hAnsi="Calibri" w:cs="Calibr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Calibr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cs="Calibr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Calibr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cs="Calibr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Calibr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cs="Calibr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Calibri" w:hint="default"/>
        <w:b w:val="0"/>
      </w:rPr>
    </w:lvl>
  </w:abstractNum>
  <w:abstractNum w:abstractNumId="26" w15:restartNumberingAfterBreak="0">
    <w:nsid w:val="02686EF7"/>
    <w:multiLevelType w:val="hybridMultilevel"/>
    <w:tmpl w:val="8A66138A"/>
    <w:lvl w:ilvl="0" w:tplc="CE7ADA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4E904A2"/>
    <w:multiLevelType w:val="hybridMultilevel"/>
    <w:tmpl w:val="505C3CD0"/>
    <w:lvl w:ilvl="0" w:tplc="969A1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5C21653"/>
    <w:multiLevelType w:val="hybridMultilevel"/>
    <w:tmpl w:val="3BEE9CAA"/>
    <w:lvl w:ilvl="0" w:tplc="969A1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D536B9D"/>
    <w:multiLevelType w:val="hybridMultilevel"/>
    <w:tmpl w:val="846EFC8E"/>
    <w:lvl w:ilvl="0" w:tplc="A058012A">
      <w:start w:val="1"/>
      <w:numFmt w:val="decimal"/>
      <w:pStyle w:val="Styl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2A90F5D"/>
    <w:multiLevelType w:val="multilevel"/>
    <w:tmpl w:val="0686A5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31" w15:restartNumberingAfterBreak="0">
    <w:nsid w:val="195F0E9A"/>
    <w:multiLevelType w:val="multilevel"/>
    <w:tmpl w:val="4B7673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2201305B"/>
    <w:multiLevelType w:val="hybridMultilevel"/>
    <w:tmpl w:val="F1CA8E6A"/>
    <w:name w:val="WW8Num19422"/>
    <w:lvl w:ilvl="0" w:tplc="EC60C6F8">
      <w:start w:val="3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E911D52"/>
    <w:multiLevelType w:val="hybridMultilevel"/>
    <w:tmpl w:val="60C02E4A"/>
    <w:lvl w:ilvl="0" w:tplc="969A1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4CA6876"/>
    <w:multiLevelType w:val="hybridMultilevel"/>
    <w:tmpl w:val="F88A56C0"/>
    <w:lvl w:ilvl="0" w:tplc="969A1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A23775"/>
    <w:multiLevelType w:val="hybridMultilevel"/>
    <w:tmpl w:val="6EFE9D96"/>
    <w:lvl w:ilvl="0" w:tplc="90EAEB12">
      <w:start w:val="1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7203CC2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="Calibr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47D74B1E"/>
    <w:multiLevelType w:val="hybridMultilevel"/>
    <w:tmpl w:val="09F0BCC6"/>
    <w:lvl w:ilvl="0" w:tplc="969A1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5D172B"/>
    <w:multiLevelType w:val="multilevel"/>
    <w:tmpl w:val="AA0E846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5305220F"/>
    <w:multiLevelType w:val="multilevel"/>
    <w:tmpl w:val="BA98F6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u w:val="singl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Calibri" w:hAnsi="Calibri" w:cs="Calibri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Calibri" w:hAnsi="Calibri" w:cs="Calibri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Calibri" w:hAnsi="Calibri" w:cs="Calibri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Calibri" w:hAnsi="Calibri" w:cs="Calibri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Calibri" w:hAnsi="Calibri" w:cs="Calibri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Calibri" w:hAnsi="Calibri" w:cs="Calibri" w:hint="default"/>
        <w:b w:val="0"/>
      </w:rPr>
    </w:lvl>
  </w:abstractNum>
  <w:abstractNum w:abstractNumId="40" w15:restartNumberingAfterBreak="0">
    <w:nsid w:val="53826325"/>
    <w:multiLevelType w:val="hybridMultilevel"/>
    <w:tmpl w:val="6D2E098A"/>
    <w:lvl w:ilvl="0" w:tplc="33F0E27C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612FE9"/>
    <w:multiLevelType w:val="hybridMultilevel"/>
    <w:tmpl w:val="D5746B7C"/>
    <w:lvl w:ilvl="0" w:tplc="969A1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A681178"/>
    <w:multiLevelType w:val="multilevel"/>
    <w:tmpl w:val="B472F7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5A9A181E"/>
    <w:multiLevelType w:val="multilevel"/>
    <w:tmpl w:val="F0BE2B04"/>
    <w:lvl w:ilvl="0">
      <w:start w:val="2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ascii="Calibri" w:hAnsi="Calibri" w:cs="Calibri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ascii="Calibri" w:hAnsi="Calibri" w:cs="Calibri" w:hint="default"/>
      </w:rPr>
    </w:lvl>
  </w:abstractNum>
  <w:abstractNum w:abstractNumId="44" w15:restartNumberingAfterBreak="0">
    <w:nsid w:val="5AB81952"/>
    <w:multiLevelType w:val="hybridMultilevel"/>
    <w:tmpl w:val="A3F45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2372967"/>
    <w:multiLevelType w:val="hybridMultilevel"/>
    <w:tmpl w:val="24ECB4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39C24E9"/>
    <w:multiLevelType w:val="multilevel"/>
    <w:tmpl w:val="521EA232"/>
    <w:styleLink w:val="WW8Num13"/>
    <w:lvl w:ilvl="0">
      <w:numFmt w:val="bullet"/>
      <w:lvlText w:val="-"/>
      <w:lvlJc w:val="left"/>
      <w:pPr>
        <w:ind w:left="0" w:firstLine="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7" w15:restartNumberingAfterBreak="0">
    <w:nsid w:val="706937FF"/>
    <w:multiLevelType w:val="hybridMultilevel"/>
    <w:tmpl w:val="2E6096F2"/>
    <w:lvl w:ilvl="0" w:tplc="969A1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A32D53"/>
    <w:multiLevelType w:val="hybridMultilevel"/>
    <w:tmpl w:val="8D6E3BB6"/>
    <w:lvl w:ilvl="0" w:tplc="0415000B">
      <w:start w:val="1"/>
      <w:numFmt w:val="bullet"/>
      <w:lvlText w:val=""/>
      <w:lvlJc w:val="left"/>
      <w:pPr>
        <w:ind w:left="112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0" w15:restartNumberingAfterBreak="0">
    <w:nsid w:val="7FBD5524"/>
    <w:multiLevelType w:val="multilevel"/>
    <w:tmpl w:val="23D2B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  <w:b/>
        <w:bCs w:val="0"/>
        <w:i w:val="0"/>
        <w:iCs w:val="0"/>
        <w:color w:val="000000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Times New Roman"/>
        <w:b w:val="0"/>
        <w:bCs w:val="0"/>
        <w:color w:val="000000"/>
        <w:sz w:val="20"/>
        <w:szCs w:val="24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  <w:b w:val="0"/>
        <w:bCs w:val="0"/>
        <w:i w:val="0"/>
        <w:iCs w:val="0"/>
        <w:color w:val="000000"/>
        <w:sz w:val="20"/>
        <w:szCs w:val="24"/>
        <w:lang w:val="pl-P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eastAsia="Times New Roman" w:hAnsi="Calibri" w:cs="Times New Roman"/>
        <w:b w:val="0"/>
        <w:bCs w:val="0"/>
        <w:i w:val="0"/>
        <w:iCs w:val="0"/>
        <w:color w:val="000000"/>
        <w:sz w:val="20"/>
        <w:szCs w:val="24"/>
        <w:lang w:val="pl-P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cs="Times New Roman"/>
        <w:b w:val="0"/>
        <w:bCs w:val="0"/>
        <w:i w:val="0"/>
        <w:iCs w:val="0"/>
        <w:color w:val="000000"/>
        <w:sz w:val="20"/>
        <w:szCs w:val="20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</w:abstractNum>
  <w:num w:numId="1" w16cid:durableId="2113820097">
    <w:abstractNumId w:val="29"/>
  </w:num>
  <w:num w:numId="2" w16cid:durableId="842626601">
    <w:abstractNumId w:val="46"/>
  </w:num>
  <w:num w:numId="3" w16cid:durableId="871259616">
    <w:abstractNumId w:val="10"/>
  </w:num>
  <w:num w:numId="4" w16cid:durableId="291861012">
    <w:abstractNumId w:val="0"/>
  </w:num>
  <w:num w:numId="5" w16cid:durableId="95220420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87392180">
    <w:abstractNumId w:val="45"/>
  </w:num>
  <w:num w:numId="7" w16cid:durableId="210122153">
    <w:abstractNumId w:val="48"/>
  </w:num>
  <w:num w:numId="8" w16cid:durableId="877014197">
    <w:abstractNumId w:val="44"/>
  </w:num>
  <w:num w:numId="9" w16cid:durableId="203673244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2588813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0131341">
    <w:abstractNumId w:val="31"/>
  </w:num>
  <w:num w:numId="12" w16cid:durableId="1682312579">
    <w:abstractNumId w:val="14"/>
  </w:num>
  <w:num w:numId="13" w16cid:durableId="1405376934">
    <w:abstractNumId w:val="18"/>
  </w:num>
  <w:num w:numId="14" w16cid:durableId="1120490045">
    <w:abstractNumId w:val="38"/>
  </w:num>
  <w:num w:numId="15" w16cid:durableId="1857814682">
    <w:abstractNumId w:val="42"/>
  </w:num>
  <w:num w:numId="16" w16cid:durableId="1028605904">
    <w:abstractNumId w:val="30"/>
  </w:num>
  <w:num w:numId="17" w16cid:durableId="2003895345">
    <w:abstractNumId w:val="49"/>
  </w:num>
  <w:num w:numId="18" w16cid:durableId="499849473">
    <w:abstractNumId w:val="47"/>
  </w:num>
  <w:num w:numId="19" w16cid:durableId="1292901241">
    <w:abstractNumId w:val="34"/>
  </w:num>
  <w:num w:numId="20" w16cid:durableId="1752891868">
    <w:abstractNumId w:val="28"/>
  </w:num>
  <w:num w:numId="21" w16cid:durableId="672071854">
    <w:abstractNumId w:val="37"/>
  </w:num>
  <w:num w:numId="22" w16cid:durableId="446391921">
    <w:abstractNumId w:val="41"/>
  </w:num>
  <w:num w:numId="23" w16cid:durableId="455569319">
    <w:abstractNumId w:val="33"/>
  </w:num>
  <w:num w:numId="24" w16cid:durableId="1941719097">
    <w:abstractNumId w:val="27"/>
  </w:num>
  <w:num w:numId="25" w16cid:durableId="343019800">
    <w:abstractNumId w:val="26"/>
  </w:num>
  <w:num w:numId="26" w16cid:durableId="33817175">
    <w:abstractNumId w:val="35"/>
  </w:num>
  <w:num w:numId="27" w16cid:durableId="1420102835">
    <w:abstractNumId w:val="43"/>
  </w:num>
  <w:num w:numId="28" w16cid:durableId="81252797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16409683">
    <w:abstractNumId w:val="39"/>
  </w:num>
  <w:num w:numId="30" w16cid:durableId="1481923757">
    <w:abstractNumId w:val="40"/>
  </w:num>
  <w:num w:numId="31" w16cid:durableId="967131121">
    <w:abstractNumId w:val="2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0F1"/>
    <w:rsid w:val="000008FF"/>
    <w:rsid w:val="00002DCD"/>
    <w:rsid w:val="00003075"/>
    <w:rsid w:val="00003DFA"/>
    <w:rsid w:val="000056D1"/>
    <w:rsid w:val="000063D1"/>
    <w:rsid w:val="000071E7"/>
    <w:rsid w:val="000117DA"/>
    <w:rsid w:val="00011F6E"/>
    <w:rsid w:val="00014489"/>
    <w:rsid w:val="0001480C"/>
    <w:rsid w:val="000178EF"/>
    <w:rsid w:val="00023131"/>
    <w:rsid w:val="000240C6"/>
    <w:rsid w:val="00026024"/>
    <w:rsid w:val="000271B7"/>
    <w:rsid w:val="000331B5"/>
    <w:rsid w:val="00034206"/>
    <w:rsid w:val="000346A9"/>
    <w:rsid w:val="00036E56"/>
    <w:rsid w:val="00037D5A"/>
    <w:rsid w:val="000418A3"/>
    <w:rsid w:val="00043608"/>
    <w:rsid w:val="00044929"/>
    <w:rsid w:val="00044D45"/>
    <w:rsid w:val="000458A0"/>
    <w:rsid w:val="000515C6"/>
    <w:rsid w:val="00054161"/>
    <w:rsid w:val="0005461F"/>
    <w:rsid w:val="00061E5C"/>
    <w:rsid w:val="0006296A"/>
    <w:rsid w:val="000642A8"/>
    <w:rsid w:val="0006752B"/>
    <w:rsid w:val="00067933"/>
    <w:rsid w:val="00070FE1"/>
    <w:rsid w:val="000726C8"/>
    <w:rsid w:val="00075550"/>
    <w:rsid w:val="000772ED"/>
    <w:rsid w:val="00084D58"/>
    <w:rsid w:val="00085B15"/>
    <w:rsid w:val="00086486"/>
    <w:rsid w:val="00086DB9"/>
    <w:rsid w:val="000872BC"/>
    <w:rsid w:val="00087D83"/>
    <w:rsid w:val="00090443"/>
    <w:rsid w:val="00090A07"/>
    <w:rsid w:val="0009426C"/>
    <w:rsid w:val="00094D3C"/>
    <w:rsid w:val="00095266"/>
    <w:rsid w:val="00095B51"/>
    <w:rsid w:val="00097A7F"/>
    <w:rsid w:val="000A0188"/>
    <w:rsid w:val="000A3EFB"/>
    <w:rsid w:val="000B33ED"/>
    <w:rsid w:val="000B3BB3"/>
    <w:rsid w:val="000B40A0"/>
    <w:rsid w:val="000B4EEA"/>
    <w:rsid w:val="000B6215"/>
    <w:rsid w:val="000B7383"/>
    <w:rsid w:val="000B7532"/>
    <w:rsid w:val="000C0422"/>
    <w:rsid w:val="000C0D33"/>
    <w:rsid w:val="000C1069"/>
    <w:rsid w:val="000C2A1F"/>
    <w:rsid w:val="000C427C"/>
    <w:rsid w:val="000C4C22"/>
    <w:rsid w:val="000C4CDA"/>
    <w:rsid w:val="000D0ACC"/>
    <w:rsid w:val="000D1490"/>
    <w:rsid w:val="000D2C11"/>
    <w:rsid w:val="000E10EB"/>
    <w:rsid w:val="000E12CC"/>
    <w:rsid w:val="000E16A4"/>
    <w:rsid w:val="000E4FB3"/>
    <w:rsid w:val="000E60C2"/>
    <w:rsid w:val="000F296C"/>
    <w:rsid w:val="00101D01"/>
    <w:rsid w:val="00103150"/>
    <w:rsid w:val="00103935"/>
    <w:rsid w:val="00104BEF"/>
    <w:rsid w:val="00104C57"/>
    <w:rsid w:val="001056C8"/>
    <w:rsid w:val="00105BF3"/>
    <w:rsid w:val="00105FBF"/>
    <w:rsid w:val="00106AC2"/>
    <w:rsid w:val="00106E91"/>
    <w:rsid w:val="00112055"/>
    <w:rsid w:val="001141E5"/>
    <w:rsid w:val="00115ED8"/>
    <w:rsid w:val="00121CDC"/>
    <w:rsid w:val="001255F0"/>
    <w:rsid w:val="00125863"/>
    <w:rsid w:val="001261EC"/>
    <w:rsid w:val="0012794C"/>
    <w:rsid w:val="00130D5E"/>
    <w:rsid w:val="00130D70"/>
    <w:rsid w:val="00131075"/>
    <w:rsid w:val="0013115F"/>
    <w:rsid w:val="00133803"/>
    <w:rsid w:val="001355EE"/>
    <w:rsid w:val="00140506"/>
    <w:rsid w:val="00146ED5"/>
    <w:rsid w:val="00147C40"/>
    <w:rsid w:val="0015007E"/>
    <w:rsid w:val="001501CE"/>
    <w:rsid w:val="0015074C"/>
    <w:rsid w:val="00151090"/>
    <w:rsid w:val="001524BC"/>
    <w:rsid w:val="001542C0"/>
    <w:rsid w:val="00154502"/>
    <w:rsid w:val="00156B5C"/>
    <w:rsid w:val="00167A96"/>
    <w:rsid w:val="001708C8"/>
    <w:rsid w:val="00171650"/>
    <w:rsid w:val="00173089"/>
    <w:rsid w:val="00174D20"/>
    <w:rsid w:val="00174F6E"/>
    <w:rsid w:val="00176A65"/>
    <w:rsid w:val="00180115"/>
    <w:rsid w:val="001801DE"/>
    <w:rsid w:val="00181896"/>
    <w:rsid w:val="0018217F"/>
    <w:rsid w:val="001860DD"/>
    <w:rsid w:val="00187992"/>
    <w:rsid w:val="00190733"/>
    <w:rsid w:val="00190808"/>
    <w:rsid w:val="0019586C"/>
    <w:rsid w:val="00196E08"/>
    <w:rsid w:val="001974CA"/>
    <w:rsid w:val="00197816"/>
    <w:rsid w:val="001A3DAF"/>
    <w:rsid w:val="001B6296"/>
    <w:rsid w:val="001B62B9"/>
    <w:rsid w:val="001B7B07"/>
    <w:rsid w:val="001C20C2"/>
    <w:rsid w:val="001C7D48"/>
    <w:rsid w:val="001C7E8C"/>
    <w:rsid w:val="001D2511"/>
    <w:rsid w:val="001D65AA"/>
    <w:rsid w:val="001D780C"/>
    <w:rsid w:val="001E3B4C"/>
    <w:rsid w:val="001E5907"/>
    <w:rsid w:val="001F2AB3"/>
    <w:rsid w:val="001F4097"/>
    <w:rsid w:val="001F49DD"/>
    <w:rsid w:val="001F5450"/>
    <w:rsid w:val="001F6C82"/>
    <w:rsid w:val="001F7E2A"/>
    <w:rsid w:val="0020229C"/>
    <w:rsid w:val="002031E7"/>
    <w:rsid w:val="00203D28"/>
    <w:rsid w:val="00205808"/>
    <w:rsid w:val="00207970"/>
    <w:rsid w:val="00207A9A"/>
    <w:rsid w:val="00207DA2"/>
    <w:rsid w:val="00210F6D"/>
    <w:rsid w:val="002121BE"/>
    <w:rsid w:val="00214DEB"/>
    <w:rsid w:val="0021656B"/>
    <w:rsid w:val="00216B35"/>
    <w:rsid w:val="00217469"/>
    <w:rsid w:val="00220543"/>
    <w:rsid w:val="00221455"/>
    <w:rsid w:val="0022265A"/>
    <w:rsid w:val="002258C8"/>
    <w:rsid w:val="0023254B"/>
    <w:rsid w:val="00232A0A"/>
    <w:rsid w:val="00234D4B"/>
    <w:rsid w:val="00234D54"/>
    <w:rsid w:val="00235764"/>
    <w:rsid w:val="00242AF7"/>
    <w:rsid w:val="002439BC"/>
    <w:rsid w:val="00246CA9"/>
    <w:rsid w:val="00256615"/>
    <w:rsid w:val="00257B67"/>
    <w:rsid w:val="00260651"/>
    <w:rsid w:val="002608E0"/>
    <w:rsid w:val="00262C81"/>
    <w:rsid w:val="0026382B"/>
    <w:rsid w:val="002644CD"/>
    <w:rsid w:val="00264C31"/>
    <w:rsid w:val="00265491"/>
    <w:rsid w:val="00267D52"/>
    <w:rsid w:val="00270305"/>
    <w:rsid w:val="00271073"/>
    <w:rsid w:val="00272166"/>
    <w:rsid w:val="00273577"/>
    <w:rsid w:val="002757A7"/>
    <w:rsid w:val="00276DAC"/>
    <w:rsid w:val="00282845"/>
    <w:rsid w:val="00285777"/>
    <w:rsid w:val="002861A0"/>
    <w:rsid w:val="0028644D"/>
    <w:rsid w:val="00286B2E"/>
    <w:rsid w:val="00287609"/>
    <w:rsid w:val="002902C8"/>
    <w:rsid w:val="002904AC"/>
    <w:rsid w:val="00291744"/>
    <w:rsid w:val="00291DA7"/>
    <w:rsid w:val="002939B2"/>
    <w:rsid w:val="00293D16"/>
    <w:rsid w:val="0029411E"/>
    <w:rsid w:val="002A04C0"/>
    <w:rsid w:val="002A0ED4"/>
    <w:rsid w:val="002A351C"/>
    <w:rsid w:val="002A404A"/>
    <w:rsid w:val="002A4E20"/>
    <w:rsid w:val="002A5A23"/>
    <w:rsid w:val="002A6630"/>
    <w:rsid w:val="002A6A00"/>
    <w:rsid w:val="002B2A64"/>
    <w:rsid w:val="002B2D35"/>
    <w:rsid w:val="002B517E"/>
    <w:rsid w:val="002B70EA"/>
    <w:rsid w:val="002C0158"/>
    <w:rsid w:val="002C549E"/>
    <w:rsid w:val="002C6834"/>
    <w:rsid w:val="002D6A38"/>
    <w:rsid w:val="002D6AB0"/>
    <w:rsid w:val="002D78D6"/>
    <w:rsid w:val="002E0D0E"/>
    <w:rsid w:val="002E0E53"/>
    <w:rsid w:val="002E21BF"/>
    <w:rsid w:val="002E3716"/>
    <w:rsid w:val="002E3C11"/>
    <w:rsid w:val="002E3E50"/>
    <w:rsid w:val="002E522E"/>
    <w:rsid w:val="002E7F68"/>
    <w:rsid w:val="002F05D1"/>
    <w:rsid w:val="002F5D09"/>
    <w:rsid w:val="00303F7C"/>
    <w:rsid w:val="00307D04"/>
    <w:rsid w:val="00310933"/>
    <w:rsid w:val="00311FAB"/>
    <w:rsid w:val="003134C8"/>
    <w:rsid w:val="00314727"/>
    <w:rsid w:val="0031508C"/>
    <w:rsid w:val="00315A9B"/>
    <w:rsid w:val="00321598"/>
    <w:rsid w:val="00323D4A"/>
    <w:rsid w:val="003258DD"/>
    <w:rsid w:val="003275B3"/>
    <w:rsid w:val="00327A3D"/>
    <w:rsid w:val="00333B84"/>
    <w:rsid w:val="00335F3A"/>
    <w:rsid w:val="0033655E"/>
    <w:rsid w:val="00336D0C"/>
    <w:rsid w:val="00341D8B"/>
    <w:rsid w:val="00342551"/>
    <w:rsid w:val="00342B11"/>
    <w:rsid w:val="003451D3"/>
    <w:rsid w:val="0034723E"/>
    <w:rsid w:val="00351341"/>
    <w:rsid w:val="0035276B"/>
    <w:rsid w:val="00352830"/>
    <w:rsid w:val="00352858"/>
    <w:rsid w:val="0035350B"/>
    <w:rsid w:val="00354011"/>
    <w:rsid w:val="00360C52"/>
    <w:rsid w:val="00361B2C"/>
    <w:rsid w:val="00362202"/>
    <w:rsid w:val="00362971"/>
    <w:rsid w:val="00364FE7"/>
    <w:rsid w:val="0036543D"/>
    <w:rsid w:val="00366C59"/>
    <w:rsid w:val="00367A33"/>
    <w:rsid w:val="00370558"/>
    <w:rsid w:val="00371273"/>
    <w:rsid w:val="00371F45"/>
    <w:rsid w:val="003720D3"/>
    <w:rsid w:val="00372685"/>
    <w:rsid w:val="003751FF"/>
    <w:rsid w:val="0037685B"/>
    <w:rsid w:val="0038030C"/>
    <w:rsid w:val="0038049E"/>
    <w:rsid w:val="00381560"/>
    <w:rsid w:val="00381818"/>
    <w:rsid w:val="00382DD2"/>
    <w:rsid w:val="00384916"/>
    <w:rsid w:val="0038500F"/>
    <w:rsid w:val="00386C66"/>
    <w:rsid w:val="003877E0"/>
    <w:rsid w:val="0039184F"/>
    <w:rsid w:val="003931F7"/>
    <w:rsid w:val="00394A0B"/>
    <w:rsid w:val="003960C0"/>
    <w:rsid w:val="00397847"/>
    <w:rsid w:val="003A04DC"/>
    <w:rsid w:val="003A1235"/>
    <w:rsid w:val="003A248F"/>
    <w:rsid w:val="003A2632"/>
    <w:rsid w:val="003A2CA1"/>
    <w:rsid w:val="003A4177"/>
    <w:rsid w:val="003A593A"/>
    <w:rsid w:val="003A6DC7"/>
    <w:rsid w:val="003B1F3F"/>
    <w:rsid w:val="003B3E06"/>
    <w:rsid w:val="003B562E"/>
    <w:rsid w:val="003B6096"/>
    <w:rsid w:val="003B6671"/>
    <w:rsid w:val="003B6B01"/>
    <w:rsid w:val="003B71D8"/>
    <w:rsid w:val="003B79A5"/>
    <w:rsid w:val="003B7D5C"/>
    <w:rsid w:val="003C01BD"/>
    <w:rsid w:val="003C1B57"/>
    <w:rsid w:val="003C3840"/>
    <w:rsid w:val="003C3D4C"/>
    <w:rsid w:val="003C4468"/>
    <w:rsid w:val="003C7CA9"/>
    <w:rsid w:val="003E07C3"/>
    <w:rsid w:val="003E1818"/>
    <w:rsid w:val="003E183B"/>
    <w:rsid w:val="003E3243"/>
    <w:rsid w:val="003E3AEE"/>
    <w:rsid w:val="003E5E45"/>
    <w:rsid w:val="003E7838"/>
    <w:rsid w:val="003F01F9"/>
    <w:rsid w:val="003F0906"/>
    <w:rsid w:val="003F4476"/>
    <w:rsid w:val="003F4635"/>
    <w:rsid w:val="003F5EDE"/>
    <w:rsid w:val="004042C7"/>
    <w:rsid w:val="004042CA"/>
    <w:rsid w:val="00404B42"/>
    <w:rsid w:val="00405B5A"/>
    <w:rsid w:val="00411981"/>
    <w:rsid w:val="004123E0"/>
    <w:rsid w:val="0041252E"/>
    <w:rsid w:val="004142D7"/>
    <w:rsid w:val="00416FDA"/>
    <w:rsid w:val="004201E4"/>
    <w:rsid w:val="004238D2"/>
    <w:rsid w:val="004256C0"/>
    <w:rsid w:val="00425976"/>
    <w:rsid w:val="00430C41"/>
    <w:rsid w:val="00431A3B"/>
    <w:rsid w:val="004350FA"/>
    <w:rsid w:val="00436D4F"/>
    <w:rsid w:val="004377AC"/>
    <w:rsid w:val="004379C2"/>
    <w:rsid w:val="004409E8"/>
    <w:rsid w:val="00441B7A"/>
    <w:rsid w:val="0044269B"/>
    <w:rsid w:val="004434B7"/>
    <w:rsid w:val="0044352B"/>
    <w:rsid w:val="00444CCD"/>
    <w:rsid w:val="0044544D"/>
    <w:rsid w:val="00450494"/>
    <w:rsid w:val="00452A41"/>
    <w:rsid w:val="0045318D"/>
    <w:rsid w:val="00456174"/>
    <w:rsid w:val="004564EA"/>
    <w:rsid w:val="0046156C"/>
    <w:rsid w:val="00462C12"/>
    <w:rsid w:val="00462F88"/>
    <w:rsid w:val="00463131"/>
    <w:rsid w:val="00463DEA"/>
    <w:rsid w:val="00464DFE"/>
    <w:rsid w:val="00465E2E"/>
    <w:rsid w:val="00466E26"/>
    <w:rsid w:val="00467C58"/>
    <w:rsid w:val="004744C6"/>
    <w:rsid w:val="00474B14"/>
    <w:rsid w:val="0047698D"/>
    <w:rsid w:val="00480D4F"/>
    <w:rsid w:val="004816D9"/>
    <w:rsid w:val="00483C5B"/>
    <w:rsid w:val="004843E2"/>
    <w:rsid w:val="00484E0C"/>
    <w:rsid w:val="00486D8E"/>
    <w:rsid w:val="0049128D"/>
    <w:rsid w:val="004913D4"/>
    <w:rsid w:val="00491D71"/>
    <w:rsid w:val="0049248B"/>
    <w:rsid w:val="004955A4"/>
    <w:rsid w:val="00495AF1"/>
    <w:rsid w:val="00496B45"/>
    <w:rsid w:val="00496DCB"/>
    <w:rsid w:val="004975A0"/>
    <w:rsid w:val="004A1142"/>
    <w:rsid w:val="004A2897"/>
    <w:rsid w:val="004A310E"/>
    <w:rsid w:val="004A336E"/>
    <w:rsid w:val="004A395D"/>
    <w:rsid w:val="004A3F89"/>
    <w:rsid w:val="004A5949"/>
    <w:rsid w:val="004B00AE"/>
    <w:rsid w:val="004B7DDD"/>
    <w:rsid w:val="004C49B7"/>
    <w:rsid w:val="004C72F4"/>
    <w:rsid w:val="004C7EDC"/>
    <w:rsid w:val="004D2602"/>
    <w:rsid w:val="004E15FD"/>
    <w:rsid w:val="004E24A9"/>
    <w:rsid w:val="004E2B8D"/>
    <w:rsid w:val="004E3704"/>
    <w:rsid w:val="004E4456"/>
    <w:rsid w:val="004E463E"/>
    <w:rsid w:val="004E49F0"/>
    <w:rsid w:val="004E5FA7"/>
    <w:rsid w:val="004E6660"/>
    <w:rsid w:val="004E7A7F"/>
    <w:rsid w:val="004E7AC0"/>
    <w:rsid w:val="004F0824"/>
    <w:rsid w:val="004F25F8"/>
    <w:rsid w:val="004F2B2A"/>
    <w:rsid w:val="004F5384"/>
    <w:rsid w:val="004F620E"/>
    <w:rsid w:val="004F68C2"/>
    <w:rsid w:val="004F6908"/>
    <w:rsid w:val="004F6A5C"/>
    <w:rsid w:val="004F7ED7"/>
    <w:rsid w:val="00502572"/>
    <w:rsid w:val="005048B5"/>
    <w:rsid w:val="005051FA"/>
    <w:rsid w:val="00505F9E"/>
    <w:rsid w:val="00511FA0"/>
    <w:rsid w:val="005125F5"/>
    <w:rsid w:val="005151A0"/>
    <w:rsid w:val="0051559B"/>
    <w:rsid w:val="00515DE5"/>
    <w:rsid w:val="00520455"/>
    <w:rsid w:val="00520468"/>
    <w:rsid w:val="00521C97"/>
    <w:rsid w:val="0052485E"/>
    <w:rsid w:val="0052614C"/>
    <w:rsid w:val="00526150"/>
    <w:rsid w:val="00531D1D"/>
    <w:rsid w:val="00532670"/>
    <w:rsid w:val="00537CC5"/>
    <w:rsid w:val="005410FA"/>
    <w:rsid w:val="005418FA"/>
    <w:rsid w:val="00542AFD"/>
    <w:rsid w:val="00542C53"/>
    <w:rsid w:val="00544842"/>
    <w:rsid w:val="005469BE"/>
    <w:rsid w:val="00551EA6"/>
    <w:rsid w:val="005539D9"/>
    <w:rsid w:val="00553CFA"/>
    <w:rsid w:val="00554C6D"/>
    <w:rsid w:val="005572B6"/>
    <w:rsid w:val="00557BD5"/>
    <w:rsid w:val="00561F33"/>
    <w:rsid w:val="005664FD"/>
    <w:rsid w:val="005669FD"/>
    <w:rsid w:val="00571627"/>
    <w:rsid w:val="00573020"/>
    <w:rsid w:val="0057493D"/>
    <w:rsid w:val="0057574A"/>
    <w:rsid w:val="00575AB0"/>
    <w:rsid w:val="00577C76"/>
    <w:rsid w:val="00580C75"/>
    <w:rsid w:val="005826BF"/>
    <w:rsid w:val="00584CCD"/>
    <w:rsid w:val="00584D15"/>
    <w:rsid w:val="00586F85"/>
    <w:rsid w:val="0059032A"/>
    <w:rsid w:val="005907D2"/>
    <w:rsid w:val="00591659"/>
    <w:rsid w:val="00591E56"/>
    <w:rsid w:val="0059203F"/>
    <w:rsid w:val="005964CB"/>
    <w:rsid w:val="0059673D"/>
    <w:rsid w:val="005A015E"/>
    <w:rsid w:val="005B0228"/>
    <w:rsid w:val="005B11AE"/>
    <w:rsid w:val="005B2E8F"/>
    <w:rsid w:val="005B3582"/>
    <w:rsid w:val="005B7629"/>
    <w:rsid w:val="005C0B2C"/>
    <w:rsid w:val="005C2DBE"/>
    <w:rsid w:val="005C40BA"/>
    <w:rsid w:val="005C457B"/>
    <w:rsid w:val="005C4737"/>
    <w:rsid w:val="005C626A"/>
    <w:rsid w:val="005C6D18"/>
    <w:rsid w:val="005D4590"/>
    <w:rsid w:val="005D4B59"/>
    <w:rsid w:val="005D4EFB"/>
    <w:rsid w:val="005D6C45"/>
    <w:rsid w:val="005E02FE"/>
    <w:rsid w:val="005E28D9"/>
    <w:rsid w:val="005E3250"/>
    <w:rsid w:val="005E37E3"/>
    <w:rsid w:val="005F327F"/>
    <w:rsid w:val="005F7A7A"/>
    <w:rsid w:val="00601A58"/>
    <w:rsid w:val="00601FCE"/>
    <w:rsid w:val="00602F1C"/>
    <w:rsid w:val="006065B5"/>
    <w:rsid w:val="006071F5"/>
    <w:rsid w:val="006110B7"/>
    <w:rsid w:val="0061254E"/>
    <w:rsid w:val="006125CE"/>
    <w:rsid w:val="00613098"/>
    <w:rsid w:val="006179CA"/>
    <w:rsid w:val="0062431D"/>
    <w:rsid w:val="00633B1A"/>
    <w:rsid w:val="00635011"/>
    <w:rsid w:val="006351D8"/>
    <w:rsid w:val="00637F17"/>
    <w:rsid w:val="00640158"/>
    <w:rsid w:val="00641A5F"/>
    <w:rsid w:val="00643504"/>
    <w:rsid w:val="006505F7"/>
    <w:rsid w:val="006507CC"/>
    <w:rsid w:val="00650D5D"/>
    <w:rsid w:val="00652202"/>
    <w:rsid w:val="00652B45"/>
    <w:rsid w:val="00654BB3"/>
    <w:rsid w:val="00656D53"/>
    <w:rsid w:val="00663298"/>
    <w:rsid w:val="00663714"/>
    <w:rsid w:val="0066415A"/>
    <w:rsid w:val="006650DA"/>
    <w:rsid w:val="0066727F"/>
    <w:rsid w:val="00667435"/>
    <w:rsid w:val="00667847"/>
    <w:rsid w:val="00677C1A"/>
    <w:rsid w:val="00680EAB"/>
    <w:rsid w:val="006833A0"/>
    <w:rsid w:val="00685E0C"/>
    <w:rsid w:val="006864E9"/>
    <w:rsid w:val="00690917"/>
    <w:rsid w:val="00690DFA"/>
    <w:rsid w:val="00697CB2"/>
    <w:rsid w:val="006A01CC"/>
    <w:rsid w:val="006A2A4C"/>
    <w:rsid w:val="006A2E43"/>
    <w:rsid w:val="006A3184"/>
    <w:rsid w:val="006A6D30"/>
    <w:rsid w:val="006A6FA3"/>
    <w:rsid w:val="006B09E0"/>
    <w:rsid w:val="006B2B88"/>
    <w:rsid w:val="006B335F"/>
    <w:rsid w:val="006B3F46"/>
    <w:rsid w:val="006B43D7"/>
    <w:rsid w:val="006B56C5"/>
    <w:rsid w:val="006B5C49"/>
    <w:rsid w:val="006C437A"/>
    <w:rsid w:val="006D18EB"/>
    <w:rsid w:val="006D28FB"/>
    <w:rsid w:val="006D45E8"/>
    <w:rsid w:val="006D5810"/>
    <w:rsid w:val="006D5E10"/>
    <w:rsid w:val="006D6612"/>
    <w:rsid w:val="006D6760"/>
    <w:rsid w:val="006D75B9"/>
    <w:rsid w:val="006D7747"/>
    <w:rsid w:val="006E0343"/>
    <w:rsid w:val="006E1BCF"/>
    <w:rsid w:val="006E4B7D"/>
    <w:rsid w:val="006E6823"/>
    <w:rsid w:val="006E6BB1"/>
    <w:rsid w:val="006E7353"/>
    <w:rsid w:val="006F096A"/>
    <w:rsid w:val="006F3F43"/>
    <w:rsid w:val="006F430E"/>
    <w:rsid w:val="006F556C"/>
    <w:rsid w:val="006F5832"/>
    <w:rsid w:val="006F58DE"/>
    <w:rsid w:val="006F71B2"/>
    <w:rsid w:val="00700E49"/>
    <w:rsid w:val="007011D3"/>
    <w:rsid w:val="00701BC4"/>
    <w:rsid w:val="00707D0E"/>
    <w:rsid w:val="00711A12"/>
    <w:rsid w:val="00711ABD"/>
    <w:rsid w:val="00717691"/>
    <w:rsid w:val="00723FB2"/>
    <w:rsid w:val="00725E80"/>
    <w:rsid w:val="00726B6B"/>
    <w:rsid w:val="00726FD3"/>
    <w:rsid w:val="007275C8"/>
    <w:rsid w:val="00727A40"/>
    <w:rsid w:val="00732EB8"/>
    <w:rsid w:val="00733469"/>
    <w:rsid w:val="00735631"/>
    <w:rsid w:val="00735878"/>
    <w:rsid w:val="00735D39"/>
    <w:rsid w:val="00736A60"/>
    <w:rsid w:val="007410A5"/>
    <w:rsid w:val="00745F59"/>
    <w:rsid w:val="00747C0E"/>
    <w:rsid w:val="00751216"/>
    <w:rsid w:val="00751F54"/>
    <w:rsid w:val="007531DD"/>
    <w:rsid w:val="00755B3F"/>
    <w:rsid w:val="0075740F"/>
    <w:rsid w:val="00757751"/>
    <w:rsid w:val="00757798"/>
    <w:rsid w:val="007615E8"/>
    <w:rsid w:val="00765A41"/>
    <w:rsid w:val="0077099C"/>
    <w:rsid w:val="007711AA"/>
    <w:rsid w:val="007716B8"/>
    <w:rsid w:val="00774916"/>
    <w:rsid w:val="00775D3C"/>
    <w:rsid w:val="00777142"/>
    <w:rsid w:val="00781314"/>
    <w:rsid w:val="00792880"/>
    <w:rsid w:val="00794B4C"/>
    <w:rsid w:val="00796AB6"/>
    <w:rsid w:val="00796EFA"/>
    <w:rsid w:val="00797C6D"/>
    <w:rsid w:val="007A31FB"/>
    <w:rsid w:val="007A3829"/>
    <w:rsid w:val="007A385E"/>
    <w:rsid w:val="007A406D"/>
    <w:rsid w:val="007B1A96"/>
    <w:rsid w:val="007B4309"/>
    <w:rsid w:val="007C1B82"/>
    <w:rsid w:val="007C4862"/>
    <w:rsid w:val="007C5C3F"/>
    <w:rsid w:val="007C5F71"/>
    <w:rsid w:val="007C63BD"/>
    <w:rsid w:val="007C69A9"/>
    <w:rsid w:val="007D10C9"/>
    <w:rsid w:val="007D15BE"/>
    <w:rsid w:val="007D26AA"/>
    <w:rsid w:val="007D3122"/>
    <w:rsid w:val="007D3952"/>
    <w:rsid w:val="007D45D4"/>
    <w:rsid w:val="007D4968"/>
    <w:rsid w:val="007D6A8C"/>
    <w:rsid w:val="007E026E"/>
    <w:rsid w:val="007E384C"/>
    <w:rsid w:val="007E46BD"/>
    <w:rsid w:val="007F2342"/>
    <w:rsid w:val="007F47A6"/>
    <w:rsid w:val="007F6B33"/>
    <w:rsid w:val="007F6C20"/>
    <w:rsid w:val="007F6F48"/>
    <w:rsid w:val="008013B8"/>
    <w:rsid w:val="00801CCC"/>
    <w:rsid w:val="00801FD4"/>
    <w:rsid w:val="00802AED"/>
    <w:rsid w:val="00804B73"/>
    <w:rsid w:val="008054CF"/>
    <w:rsid w:val="008060F8"/>
    <w:rsid w:val="008114A3"/>
    <w:rsid w:val="00813BBC"/>
    <w:rsid w:val="0081411A"/>
    <w:rsid w:val="00815AF3"/>
    <w:rsid w:val="00817F54"/>
    <w:rsid w:val="008207CB"/>
    <w:rsid w:val="00820B3A"/>
    <w:rsid w:val="00821A43"/>
    <w:rsid w:val="00822639"/>
    <w:rsid w:val="00826324"/>
    <w:rsid w:val="00826C47"/>
    <w:rsid w:val="00830E7C"/>
    <w:rsid w:val="0083237C"/>
    <w:rsid w:val="00832B03"/>
    <w:rsid w:val="008331C7"/>
    <w:rsid w:val="00833D45"/>
    <w:rsid w:val="00836CE2"/>
    <w:rsid w:val="00837E05"/>
    <w:rsid w:val="008458D8"/>
    <w:rsid w:val="00845917"/>
    <w:rsid w:val="00845D60"/>
    <w:rsid w:val="00846E6D"/>
    <w:rsid w:val="0085055A"/>
    <w:rsid w:val="008508B6"/>
    <w:rsid w:val="0085327B"/>
    <w:rsid w:val="00853F58"/>
    <w:rsid w:val="0085603E"/>
    <w:rsid w:val="0085716D"/>
    <w:rsid w:val="00870053"/>
    <w:rsid w:val="00876D68"/>
    <w:rsid w:val="00880383"/>
    <w:rsid w:val="00881267"/>
    <w:rsid w:val="0088753C"/>
    <w:rsid w:val="008878B6"/>
    <w:rsid w:val="00890DCD"/>
    <w:rsid w:val="00892201"/>
    <w:rsid w:val="0089707C"/>
    <w:rsid w:val="008A0B0C"/>
    <w:rsid w:val="008A1351"/>
    <w:rsid w:val="008A3E5E"/>
    <w:rsid w:val="008A43A1"/>
    <w:rsid w:val="008A6DA4"/>
    <w:rsid w:val="008A74F4"/>
    <w:rsid w:val="008B10C4"/>
    <w:rsid w:val="008B3972"/>
    <w:rsid w:val="008B54B3"/>
    <w:rsid w:val="008B6AC6"/>
    <w:rsid w:val="008C30D1"/>
    <w:rsid w:val="008C31A8"/>
    <w:rsid w:val="008C58F8"/>
    <w:rsid w:val="008D2AA5"/>
    <w:rsid w:val="008D4DFB"/>
    <w:rsid w:val="008D5328"/>
    <w:rsid w:val="008D5522"/>
    <w:rsid w:val="008D5D4B"/>
    <w:rsid w:val="008D6A52"/>
    <w:rsid w:val="008E06D5"/>
    <w:rsid w:val="008E098C"/>
    <w:rsid w:val="008E7431"/>
    <w:rsid w:val="008F26A6"/>
    <w:rsid w:val="008F379B"/>
    <w:rsid w:val="008F4D3E"/>
    <w:rsid w:val="008F5222"/>
    <w:rsid w:val="008F5335"/>
    <w:rsid w:val="008F66CD"/>
    <w:rsid w:val="008F781C"/>
    <w:rsid w:val="00901188"/>
    <w:rsid w:val="009012F7"/>
    <w:rsid w:val="009019B5"/>
    <w:rsid w:val="00901CB8"/>
    <w:rsid w:val="00901F32"/>
    <w:rsid w:val="009022AE"/>
    <w:rsid w:val="00902E06"/>
    <w:rsid w:val="009034A3"/>
    <w:rsid w:val="00904E0C"/>
    <w:rsid w:val="0090505C"/>
    <w:rsid w:val="00905623"/>
    <w:rsid w:val="009064E3"/>
    <w:rsid w:val="00906F9E"/>
    <w:rsid w:val="009072CB"/>
    <w:rsid w:val="0090770E"/>
    <w:rsid w:val="00911CB1"/>
    <w:rsid w:val="0091273E"/>
    <w:rsid w:val="00913FBD"/>
    <w:rsid w:val="009146BD"/>
    <w:rsid w:val="00914DF7"/>
    <w:rsid w:val="009161ED"/>
    <w:rsid w:val="0092026E"/>
    <w:rsid w:val="0092123E"/>
    <w:rsid w:val="00922782"/>
    <w:rsid w:val="00922A8D"/>
    <w:rsid w:val="009247B5"/>
    <w:rsid w:val="009249D1"/>
    <w:rsid w:val="009260F1"/>
    <w:rsid w:val="009301C5"/>
    <w:rsid w:val="0093129C"/>
    <w:rsid w:val="0093152F"/>
    <w:rsid w:val="00932193"/>
    <w:rsid w:val="009331A3"/>
    <w:rsid w:val="00936709"/>
    <w:rsid w:val="00936A16"/>
    <w:rsid w:val="00937046"/>
    <w:rsid w:val="009371C2"/>
    <w:rsid w:val="00940E61"/>
    <w:rsid w:val="00941132"/>
    <w:rsid w:val="00941339"/>
    <w:rsid w:val="00941FDD"/>
    <w:rsid w:val="00942191"/>
    <w:rsid w:val="009447CC"/>
    <w:rsid w:val="00944D86"/>
    <w:rsid w:val="00945DF9"/>
    <w:rsid w:val="00945FFE"/>
    <w:rsid w:val="009470F0"/>
    <w:rsid w:val="00947995"/>
    <w:rsid w:val="00947CF7"/>
    <w:rsid w:val="009502DE"/>
    <w:rsid w:val="0095287C"/>
    <w:rsid w:val="00954B27"/>
    <w:rsid w:val="009563AD"/>
    <w:rsid w:val="0095720C"/>
    <w:rsid w:val="00957944"/>
    <w:rsid w:val="00965849"/>
    <w:rsid w:val="00974F52"/>
    <w:rsid w:val="009757A9"/>
    <w:rsid w:val="00975F00"/>
    <w:rsid w:val="00976D12"/>
    <w:rsid w:val="009772D3"/>
    <w:rsid w:val="009812E7"/>
    <w:rsid w:val="00990C22"/>
    <w:rsid w:val="00990D38"/>
    <w:rsid w:val="00990F72"/>
    <w:rsid w:val="009916C4"/>
    <w:rsid w:val="00992EE0"/>
    <w:rsid w:val="009943BB"/>
    <w:rsid w:val="009971E5"/>
    <w:rsid w:val="009A2870"/>
    <w:rsid w:val="009B0B64"/>
    <w:rsid w:val="009B4296"/>
    <w:rsid w:val="009B4A3E"/>
    <w:rsid w:val="009B7E33"/>
    <w:rsid w:val="009C3566"/>
    <w:rsid w:val="009C3A7C"/>
    <w:rsid w:val="009C430B"/>
    <w:rsid w:val="009C6BBE"/>
    <w:rsid w:val="009D202C"/>
    <w:rsid w:val="009D29EF"/>
    <w:rsid w:val="009D5021"/>
    <w:rsid w:val="009D5AC2"/>
    <w:rsid w:val="009D5FCF"/>
    <w:rsid w:val="009D6DFD"/>
    <w:rsid w:val="009E19A0"/>
    <w:rsid w:val="009E2055"/>
    <w:rsid w:val="009E4E18"/>
    <w:rsid w:val="009E6D23"/>
    <w:rsid w:val="009F1A48"/>
    <w:rsid w:val="009F4736"/>
    <w:rsid w:val="009F5D18"/>
    <w:rsid w:val="009F7832"/>
    <w:rsid w:val="00A00150"/>
    <w:rsid w:val="00A0077C"/>
    <w:rsid w:val="00A01B11"/>
    <w:rsid w:val="00A03077"/>
    <w:rsid w:val="00A07F22"/>
    <w:rsid w:val="00A07F97"/>
    <w:rsid w:val="00A10F43"/>
    <w:rsid w:val="00A11393"/>
    <w:rsid w:val="00A12E21"/>
    <w:rsid w:val="00A144D4"/>
    <w:rsid w:val="00A1696C"/>
    <w:rsid w:val="00A1707D"/>
    <w:rsid w:val="00A22595"/>
    <w:rsid w:val="00A228C6"/>
    <w:rsid w:val="00A23B4B"/>
    <w:rsid w:val="00A254C6"/>
    <w:rsid w:val="00A26B1A"/>
    <w:rsid w:val="00A31314"/>
    <w:rsid w:val="00A36D99"/>
    <w:rsid w:val="00A36F91"/>
    <w:rsid w:val="00A37021"/>
    <w:rsid w:val="00A37056"/>
    <w:rsid w:val="00A372D6"/>
    <w:rsid w:val="00A40345"/>
    <w:rsid w:val="00A413D6"/>
    <w:rsid w:val="00A43FB0"/>
    <w:rsid w:val="00A45F18"/>
    <w:rsid w:val="00A4683C"/>
    <w:rsid w:val="00A46E37"/>
    <w:rsid w:val="00A47050"/>
    <w:rsid w:val="00A47593"/>
    <w:rsid w:val="00A47C2C"/>
    <w:rsid w:val="00A527EB"/>
    <w:rsid w:val="00A532C4"/>
    <w:rsid w:val="00A54D56"/>
    <w:rsid w:val="00A56159"/>
    <w:rsid w:val="00A574C7"/>
    <w:rsid w:val="00A64982"/>
    <w:rsid w:val="00A66495"/>
    <w:rsid w:val="00A673E1"/>
    <w:rsid w:val="00A70D0E"/>
    <w:rsid w:val="00A71541"/>
    <w:rsid w:val="00A717D4"/>
    <w:rsid w:val="00A72366"/>
    <w:rsid w:val="00A72D05"/>
    <w:rsid w:val="00A73648"/>
    <w:rsid w:val="00A77708"/>
    <w:rsid w:val="00A77EC8"/>
    <w:rsid w:val="00A804C8"/>
    <w:rsid w:val="00A83645"/>
    <w:rsid w:val="00A850F2"/>
    <w:rsid w:val="00A859E8"/>
    <w:rsid w:val="00A87289"/>
    <w:rsid w:val="00A90F14"/>
    <w:rsid w:val="00A911E0"/>
    <w:rsid w:val="00A9406A"/>
    <w:rsid w:val="00A95959"/>
    <w:rsid w:val="00AA0589"/>
    <w:rsid w:val="00AA1203"/>
    <w:rsid w:val="00AA1E7B"/>
    <w:rsid w:val="00AA5541"/>
    <w:rsid w:val="00AA73A7"/>
    <w:rsid w:val="00AB1763"/>
    <w:rsid w:val="00AB2829"/>
    <w:rsid w:val="00AB342A"/>
    <w:rsid w:val="00AB36FC"/>
    <w:rsid w:val="00AB386A"/>
    <w:rsid w:val="00AB38D8"/>
    <w:rsid w:val="00AC0192"/>
    <w:rsid w:val="00AC0884"/>
    <w:rsid w:val="00AC0E45"/>
    <w:rsid w:val="00AC2453"/>
    <w:rsid w:val="00AC24F0"/>
    <w:rsid w:val="00AC3047"/>
    <w:rsid w:val="00AC4326"/>
    <w:rsid w:val="00AC464E"/>
    <w:rsid w:val="00AC4B3E"/>
    <w:rsid w:val="00AC6F5B"/>
    <w:rsid w:val="00AD35E7"/>
    <w:rsid w:val="00AD3960"/>
    <w:rsid w:val="00AD41AF"/>
    <w:rsid w:val="00AD5351"/>
    <w:rsid w:val="00AD6166"/>
    <w:rsid w:val="00AD7160"/>
    <w:rsid w:val="00AE01B2"/>
    <w:rsid w:val="00AE06CE"/>
    <w:rsid w:val="00AE52B3"/>
    <w:rsid w:val="00AE5AFC"/>
    <w:rsid w:val="00AF1511"/>
    <w:rsid w:val="00AF2108"/>
    <w:rsid w:val="00AF229C"/>
    <w:rsid w:val="00AF2419"/>
    <w:rsid w:val="00AF5843"/>
    <w:rsid w:val="00AF5F06"/>
    <w:rsid w:val="00AF63A1"/>
    <w:rsid w:val="00AF69C1"/>
    <w:rsid w:val="00AF787A"/>
    <w:rsid w:val="00B0124E"/>
    <w:rsid w:val="00B06CC5"/>
    <w:rsid w:val="00B07BB6"/>
    <w:rsid w:val="00B15168"/>
    <w:rsid w:val="00B16B2D"/>
    <w:rsid w:val="00B17642"/>
    <w:rsid w:val="00B17AF1"/>
    <w:rsid w:val="00B21121"/>
    <w:rsid w:val="00B21297"/>
    <w:rsid w:val="00B21720"/>
    <w:rsid w:val="00B22189"/>
    <w:rsid w:val="00B24022"/>
    <w:rsid w:val="00B2562C"/>
    <w:rsid w:val="00B27873"/>
    <w:rsid w:val="00B27EC4"/>
    <w:rsid w:val="00B30757"/>
    <w:rsid w:val="00B31649"/>
    <w:rsid w:val="00B3386B"/>
    <w:rsid w:val="00B34325"/>
    <w:rsid w:val="00B34610"/>
    <w:rsid w:val="00B35E95"/>
    <w:rsid w:val="00B37261"/>
    <w:rsid w:val="00B40FAD"/>
    <w:rsid w:val="00B42A71"/>
    <w:rsid w:val="00B42D1B"/>
    <w:rsid w:val="00B43E29"/>
    <w:rsid w:val="00B44956"/>
    <w:rsid w:val="00B466DC"/>
    <w:rsid w:val="00B468D9"/>
    <w:rsid w:val="00B517C2"/>
    <w:rsid w:val="00B53A58"/>
    <w:rsid w:val="00B54095"/>
    <w:rsid w:val="00B54937"/>
    <w:rsid w:val="00B55889"/>
    <w:rsid w:val="00B6074F"/>
    <w:rsid w:val="00B61ED6"/>
    <w:rsid w:val="00B6222B"/>
    <w:rsid w:val="00B64125"/>
    <w:rsid w:val="00B654B0"/>
    <w:rsid w:val="00B6793A"/>
    <w:rsid w:val="00B7236E"/>
    <w:rsid w:val="00B725E9"/>
    <w:rsid w:val="00B737CA"/>
    <w:rsid w:val="00B73E43"/>
    <w:rsid w:val="00B7546C"/>
    <w:rsid w:val="00B755E3"/>
    <w:rsid w:val="00B75D64"/>
    <w:rsid w:val="00B77780"/>
    <w:rsid w:val="00B82409"/>
    <w:rsid w:val="00B82519"/>
    <w:rsid w:val="00B83F78"/>
    <w:rsid w:val="00B90AD1"/>
    <w:rsid w:val="00B9397D"/>
    <w:rsid w:val="00B94448"/>
    <w:rsid w:val="00B94782"/>
    <w:rsid w:val="00B94C5E"/>
    <w:rsid w:val="00B959B3"/>
    <w:rsid w:val="00B95A4F"/>
    <w:rsid w:val="00BA19F4"/>
    <w:rsid w:val="00BA225B"/>
    <w:rsid w:val="00BA2AA7"/>
    <w:rsid w:val="00BA3B72"/>
    <w:rsid w:val="00BB002D"/>
    <w:rsid w:val="00BB05F0"/>
    <w:rsid w:val="00BB0BAC"/>
    <w:rsid w:val="00BB19A3"/>
    <w:rsid w:val="00BB2F51"/>
    <w:rsid w:val="00BB4116"/>
    <w:rsid w:val="00BB48DE"/>
    <w:rsid w:val="00BB5869"/>
    <w:rsid w:val="00BB5BCA"/>
    <w:rsid w:val="00BB5F6E"/>
    <w:rsid w:val="00BB6B41"/>
    <w:rsid w:val="00BB7C3A"/>
    <w:rsid w:val="00BC0B17"/>
    <w:rsid w:val="00BC1DAF"/>
    <w:rsid w:val="00BC2140"/>
    <w:rsid w:val="00BC2409"/>
    <w:rsid w:val="00BC2471"/>
    <w:rsid w:val="00BC36CB"/>
    <w:rsid w:val="00BC6254"/>
    <w:rsid w:val="00BC721E"/>
    <w:rsid w:val="00BC7667"/>
    <w:rsid w:val="00BC7857"/>
    <w:rsid w:val="00BD0AC2"/>
    <w:rsid w:val="00BE0FBE"/>
    <w:rsid w:val="00BE109F"/>
    <w:rsid w:val="00BE2659"/>
    <w:rsid w:val="00BE4E09"/>
    <w:rsid w:val="00BE57F9"/>
    <w:rsid w:val="00BE5B37"/>
    <w:rsid w:val="00BF0F95"/>
    <w:rsid w:val="00BF12A2"/>
    <w:rsid w:val="00BF177D"/>
    <w:rsid w:val="00BF3CDB"/>
    <w:rsid w:val="00BF414D"/>
    <w:rsid w:val="00BF455A"/>
    <w:rsid w:val="00BF6551"/>
    <w:rsid w:val="00BF7870"/>
    <w:rsid w:val="00BF7FDC"/>
    <w:rsid w:val="00C02A03"/>
    <w:rsid w:val="00C07875"/>
    <w:rsid w:val="00C12EDE"/>
    <w:rsid w:val="00C16B0C"/>
    <w:rsid w:val="00C17EB7"/>
    <w:rsid w:val="00C21AD0"/>
    <w:rsid w:val="00C21E03"/>
    <w:rsid w:val="00C2757B"/>
    <w:rsid w:val="00C301F8"/>
    <w:rsid w:val="00C31B8C"/>
    <w:rsid w:val="00C36922"/>
    <w:rsid w:val="00C40141"/>
    <w:rsid w:val="00C4108B"/>
    <w:rsid w:val="00C41A37"/>
    <w:rsid w:val="00C41FD4"/>
    <w:rsid w:val="00C4304E"/>
    <w:rsid w:val="00C44CE8"/>
    <w:rsid w:val="00C44E1B"/>
    <w:rsid w:val="00C47A3E"/>
    <w:rsid w:val="00C50C64"/>
    <w:rsid w:val="00C51F45"/>
    <w:rsid w:val="00C550D5"/>
    <w:rsid w:val="00C552CA"/>
    <w:rsid w:val="00C56E41"/>
    <w:rsid w:val="00C57D4F"/>
    <w:rsid w:val="00C6094D"/>
    <w:rsid w:val="00C61959"/>
    <w:rsid w:val="00C61A72"/>
    <w:rsid w:val="00C665E1"/>
    <w:rsid w:val="00C70E72"/>
    <w:rsid w:val="00C71F92"/>
    <w:rsid w:val="00C72141"/>
    <w:rsid w:val="00C724B9"/>
    <w:rsid w:val="00C73748"/>
    <w:rsid w:val="00C743D7"/>
    <w:rsid w:val="00C759E2"/>
    <w:rsid w:val="00C77113"/>
    <w:rsid w:val="00C82D48"/>
    <w:rsid w:val="00C84143"/>
    <w:rsid w:val="00C85352"/>
    <w:rsid w:val="00C86177"/>
    <w:rsid w:val="00C92B43"/>
    <w:rsid w:val="00C92CBD"/>
    <w:rsid w:val="00C9580E"/>
    <w:rsid w:val="00C96987"/>
    <w:rsid w:val="00C97F27"/>
    <w:rsid w:val="00CA645C"/>
    <w:rsid w:val="00CA77FD"/>
    <w:rsid w:val="00CB07D1"/>
    <w:rsid w:val="00CB08E0"/>
    <w:rsid w:val="00CB227B"/>
    <w:rsid w:val="00CB2D3F"/>
    <w:rsid w:val="00CB2DD8"/>
    <w:rsid w:val="00CB3863"/>
    <w:rsid w:val="00CB3965"/>
    <w:rsid w:val="00CB41A4"/>
    <w:rsid w:val="00CB54D1"/>
    <w:rsid w:val="00CB77BB"/>
    <w:rsid w:val="00CC07A0"/>
    <w:rsid w:val="00CC0EB8"/>
    <w:rsid w:val="00CC32F6"/>
    <w:rsid w:val="00CC4735"/>
    <w:rsid w:val="00CC56A3"/>
    <w:rsid w:val="00CD53BB"/>
    <w:rsid w:val="00CD69A8"/>
    <w:rsid w:val="00CD7789"/>
    <w:rsid w:val="00CE195A"/>
    <w:rsid w:val="00CE22BA"/>
    <w:rsid w:val="00CE2664"/>
    <w:rsid w:val="00CE290C"/>
    <w:rsid w:val="00CE6592"/>
    <w:rsid w:val="00CE7DF7"/>
    <w:rsid w:val="00CF2307"/>
    <w:rsid w:val="00CF307B"/>
    <w:rsid w:val="00CF36F1"/>
    <w:rsid w:val="00CF4BA7"/>
    <w:rsid w:val="00D00333"/>
    <w:rsid w:val="00D004D6"/>
    <w:rsid w:val="00D01966"/>
    <w:rsid w:val="00D02B62"/>
    <w:rsid w:val="00D0398E"/>
    <w:rsid w:val="00D05ECC"/>
    <w:rsid w:val="00D12C87"/>
    <w:rsid w:val="00D1359D"/>
    <w:rsid w:val="00D13B0B"/>
    <w:rsid w:val="00D162D0"/>
    <w:rsid w:val="00D167FC"/>
    <w:rsid w:val="00D1696B"/>
    <w:rsid w:val="00D170B2"/>
    <w:rsid w:val="00D172A8"/>
    <w:rsid w:val="00D21207"/>
    <w:rsid w:val="00D223F2"/>
    <w:rsid w:val="00D22897"/>
    <w:rsid w:val="00D237A7"/>
    <w:rsid w:val="00D265C0"/>
    <w:rsid w:val="00D27603"/>
    <w:rsid w:val="00D279D1"/>
    <w:rsid w:val="00D3670A"/>
    <w:rsid w:val="00D40A3E"/>
    <w:rsid w:val="00D466C0"/>
    <w:rsid w:val="00D50A57"/>
    <w:rsid w:val="00D50EDB"/>
    <w:rsid w:val="00D51FBF"/>
    <w:rsid w:val="00D534F9"/>
    <w:rsid w:val="00D55FC3"/>
    <w:rsid w:val="00D66E23"/>
    <w:rsid w:val="00D709EB"/>
    <w:rsid w:val="00D74DE3"/>
    <w:rsid w:val="00D77499"/>
    <w:rsid w:val="00D80C1B"/>
    <w:rsid w:val="00D8221C"/>
    <w:rsid w:val="00D8583A"/>
    <w:rsid w:val="00D938BF"/>
    <w:rsid w:val="00D95D2B"/>
    <w:rsid w:val="00D975BC"/>
    <w:rsid w:val="00D97A07"/>
    <w:rsid w:val="00DA0A3E"/>
    <w:rsid w:val="00DA1B67"/>
    <w:rsid w:val="00DA4E5E"/>
    <w:rsid w:val="00DA5668"/>
    <w:rsid w:val="00DA5700"/>
    <w:rsid w:val="00DA6824"/>
    <w:rsid w:val="00DA7AE8"/>
    <w:rsid w:val="00DB3063"/>
    <w:rsid w:val="00DB3563"/>
    <w:rsid w:val="00DB4B4C"/>
    <w:rsid w:val="00DB5B60"/>
    <w:rsid w:val="00DB7CE3"/>
    <w:rsid w:val="00DC456D"/>
    <w:rsid w:val="00DC6E7D"/>
    <w:rsid w:val="00DD3994"/>
    <w:rsid w:val="00DD4674"/>
    <w:rsid w:val="00DD5772"/>
    <w:rsid w:val="00DD5A7B"/>
    <w:rsid w:val="00DD62DE"/>
    <w:rsid w:val="00DE0471"/>
    <w:rsid w:val="00DE3AB1"/>
    <w:rsid w:val="00DE3FD6"/>
    <w:rsid w:val="00DE5CAA"/>
    <w:rsid w:val="00DF0B9F"/>
    <w:rsid w:val="00DF17A7"/>
    <w:rsid w:val="00DF22C3"/>
    <w:rsid w:val="00DF3B84"/>
    <w:rsid w:val="00E03CE4"/>
    <w:rsid w:val="00E04B88"/>
    <w:rsid w:val="00E05121"/>
    <w:rsid w:val="00E05657"/>
    <w:rsid w:val="00E05C7D"/>
    <w:rsid w:val="00E06C02"/>
    <w:rsid w:val="00E0706F"/>
    <w:rsid w:val="00E12A17"/>
    <w:rsid w:val="00E1734D"/>
    <w:rsid w:val="00E17CA7"/>
    <w:rsid w:val="00E2182C"/>
    <w:rsid w:val="00E2358D"/>
    <w:rsid w:val="00E236A7"/>
    <w:rsid w:val="00E2452C"/>
    <w:rsid w:val="00E24C9F"/>
    <w:rsid w:val="00E26362"/>
    <w:rsid w:val="00E27D14"/>
    <w:rsid w:val="00E30EAA"/>
    <w:rsid w:val="00E3133A"/>
    <w:rsid w:val="00E32298"/>
    <w:rsid w:val="00E332EB"/>
    <w:rsid w:val="00E3365F"/>
    <w:rsid w:val="00E35A69"/>
    <w:rsid w:val="00E35BBF"/>
    <w:rsid w:val="00E36D07"/>
    <w:rsid w:val="00E375E1"/>
    <w:rsid w:val="00E379A9"/>
    <w:rsid w:val="00E40245"/>
    <w:rsid w:val="00E40931"/>
    <w:rsid w:val="00E41F83"/>
    <w:rsid w:val="00E4243D"/>
    <w:rsid w:val="00E43D3A"/>
    <w:rsid w:val="00E45C4C"/>
    <w:rsid w:val="00E468A5"/>
    <w:rsid w:val="00E52AA2"/>
    <w:rsid w:val="00E52B83"/>
    <w:rsid w:val="00E54286"/>
    <w:rsid w:val="00E54AA2"/>
    <w:rsid w:val="00E54F2B"/>
    <w:rsid w:val="00E56E8D"/>
    <w:rsid w:val="00E602B2"/>
    <w:rsid w:val="00E63539"/>
    <w:rsid w:val="00E65F5E"/>
    <w:rsid w:val="00E67687"/>
    <w:rsid w:val="00E70F05"/>
    <w:rsid w:val="00E73B86"/>
    <w:rsid w:val="00E75878"/>
    <w:rsid w:val="00E81030"/>
    <w:rsid w:val="00E8478A"/>
    <w:rsid w:val="00E90846"/>
    <w:rsid w:val="00E938DA"/>
    <w:rsid w:val="00E95CD9"/>
    <w:rsid w:val="00E96D34"/>
    <w:rsid w:val="00EA0C51"/>
    <w:rsid w:val="00EA2B7E"/>
    <w:rsid w:val="00EA2DB2"/>
    <w:rsid w:val="00EA3795"/>
    <w:rsid w:val="00EA4064"/>
    <w:rsid w:val="00EB1918"/>
    <w:rsid w:val="00EB2600"/>
    <w:rsid w:val="00EB2DCE"/>
    <w:rsid w:val="00EB4200"/>
    <w:rsid w:val="00EB431A"/>
    <w:rsid w:val="00EB55C5"/>
    <w:rsid w:val="00EC1B6A"/>
    <w:rsid w:val="00EC6BCC"/>
    <w:rsid w:val="00ED0A13"/>
    <w:rsid w:val="00ED1EB6"/>
    <w:rsid w:val="00ED5901"/>
    <w:rsid w:val="00ED795A"/>
    <w:rsid w:val="00EF2327"/>
    <w:rsid w:val="00EF3D31"/>
    <w:rsid w:val="00EF4A56"/>
    <w:rsid w:val="00EF5C7C"/>
    <w:rsid w:val="00F00C56"/>
    <w:rsid w:val="00F03CE1"/>
    <w:rsid w:val="00F04AFB"/>
    <w:rsid w:val="00F055CC"/>
    <w:rsid w:val="00F06694"/>
    <w:rsid w:val="00F108F9"/>
    <w:rsid w:val="00F151F8"/>
    <w:rsid w:val="00F165BF"/>
    <w:rsid w:val="00F2057C"/>
    <w:rsid w:val="00F206A3"/>
    <w:rsid w:val="00F218E9"/>
    <w:rsid w:val="00F222B8"/>
    <w:rsid w:val="00F23EFE"/>
    <w:rsid w:val="00F241A8"/>
    <w:rsid w:val="00F242EC"/>
    <w:rsid w:val="00F24344"/>
    <w:rsid w:val="00F25226"/>
    <w:rsid w:val="00F25D7D"/>
    <w:rsid w:val="00F3116D"/>
    <w:rsid w:val="00F31AD3"/>
    <w:rsid w:val="00F31E6C"/>
    <w:rsid w:val="00F40D23"/>
    <w:rsid w:val="00F41833"/>
    <w:rsid w:val="00F4350F"/>
    <w:rsid w:val="00F43DC1"/>
    <w:rsid w:val="00F458FC"/>
    <w:rsid w:val="00F50E2B"/>
    <w:rsid w:val="00F57599"/>
    <w:rsid w:val="00F57BBE"/>
    <w:rsid w:val="00F62927"/>
    <w:rsid w:val="00F66386"/>
    <w:rsid w:val="00F66545"/>
    <w:rsid w:val="00F672AD"/>
    <w:rsid w:val="00F676D4"/>
    <w:rsid w:val="00F700D0"/>
    <w:rsid w:val="00F73CA0"/>
    <w:rsid w:val="00F7406F"/>
    <w:rsid w:val="00F77313"/>
    <w:rsid w:val="00F81EF7"/>
    <w:rsid w:val="00F82B4A"/>
    <w:rsid w:val="00F86838"/>
    <w:rsid w:val="00F90750"/>
    <w:rsid w:val="00F9158E"/>
    <w:rsid w:val="00F91AB6"/>
    <w:rsid w:val="00F92028"/>
    <w:rsid w:val="00F92761"/>
    <w:rsid w:val="00F93249"/>
    <w:rsid w:val="00F94F2F"/>
    <w:rsid w:val="00F95F50"/>
    <w:rsid w:val="00F96A32"/>
    <w:rsid w:val="00F96C25"/>
    <w:rsid w:val="00F973FA"/>
    <w:rsid w:val="00F97660"/>
    <w:rsid w:val="00FA383E"/>
    <w:rsid w:val="00FA3E8C"/>
    <w:rsid w:val="00FA545D"/>
    <w:rsid w:val="00FB272E"/>
    <w:rsid w:val="00FB4C64"/>
    <w:rsid w:val="00FB7370"/>
    <w:rsid w:val="00FC1ED1"/>
    <w:rsid w:val="00FC3AB8"/>
    <w:rsid w:val="00FC4F92"/>
    <w:rsid w:val="00FC52E2"/>
    <w:rsid w:val="00FC5C64"/>
    <w:rsid w:val="00FC66C6"/>
    <w:rsid w:val="00FD3A10"/>
    <w:rsid w:val="00FD452B"/>
    <w:rsid w:val="00FD77CB"/>
    <w:rsid w:val="00FE01DB"/>
    <w:rsid w:val="00FE0BA0"/>
    <w:rsid w:val="00FE104F"/>
    <w:rsid w:val="00FE1707"/>
    <w:rsid w:val="00FE30CA"/>
    <w:rsid w:val="00FE41B9"/>
    <w:rsid w:val="00FE4472"/>
    <w:rsid w:val="00FE5F96"/>
    <w:rsid w:val="00FE768A"/>
    <w:rsid w:val="00FF3C18"/>
    <w:rsid w:val="00FF58F6"/>
    <w:rsid w:val="00FF70D9"/>
    <w:rsid w:val="00FF7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C0961"/>
  <w15:docId w15:val="{3A5FEE4F-4B40-4CC9-AB1D-C5FA44990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60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7C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9260F1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17C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17CA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7CA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115ED8"/>
    <w:pPr>
      <w:keepNext/>
      <w:keepLines/>
      <w:suppressAutoHyphens/>
      <w:spacing w:before="200" w:line="252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qFormat/>
    <w:rsid w:val="009260F1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9260F1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9260F1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qFormat/>
    <w:rsid w:val="009260F1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qFormat/>
    <w:rsid w:val="009260F1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260F1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qFormat/>
    <w:rsid w:val="009260F1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9260F1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customStyle="1" w:styleId="dane">
    <w:name w:val="dane"/>
    <w:basedOn w:val="Domylnaczcionkaakapitu"/>
    <w:qFormat/>
    <w:rsid w:val="009260F1"/>
  </w:style>
  <w:style w:type="paragraph" w:styleId="Akapitzlist">
    <w:name w:val="List Paragraph"/>
    <w:aliases w:val="Numerowanie,BulletC,Wyliczanie,Obiekt,List Paragraph,normalny tekst,Akapit z listą31,Bullets,Akapit z listą BS,CW_Lista,Odstavec,Akapit z listą numerowaną,Podsis rysunku,lp1,Bullet List,FooterText,numbered,Paragraphe de liste1,列出段落,列出段落1"/>
    <w:basedOn w:val="Normalny"/>
    <w:link w:val="AkapitzlistZnak"/>
    <w:uiPriority w:val="34"/>
    <w:qFormat/>
    <w:rsid w:val="009260F1"/>
    <w:pPr>
      <w:ind w:left="708"/>
    </w:pPr>
    <w:rPr>
      <w:lang w:val="x-none" w:eastAsia="x-none"/>
    </w:rPr>
  </w:style>
  <w:style w:type="paragraph" w:customStyle="1" w:styleId="Default">
    <w:name w:val="Default"/>
    <w:qFormat/>
    <w:rsid w:val="009260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unhideWhenUsed/>
    <w:qFormat/>
    <w:rsid w:val="009260F1"/>
    <w:rPr>
      <w:vertAlign w:val="superscript"/>
    </w:rPr>
  </w:style>
  <w:style w:type="paragraph" w:customStyle="1" w:styleId="Zwykytekst1">
    <w:name w:val="Zwykły tekst1"/>
    <w:basedOn w:val="Normalny"/>
    <w:qFormat/>
    <w:rsid w:val="009260F1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qFormat/>
    <w:rsid w:val="009260F1"/>
    <w:pPr>
      <w:suppressAutoHyphens/>
    </w:pPr>
    <w:rPr>
      <w:sz w:val="44"/>
      <w:lang w:eastAsia="ar-SA"/>
    </w:rPr>
  </w:style>
  <w:style w:type="paragraph" w:styleId="Tekstprzypisukocowego">
    <w:name w:val="endnote text"/>
    <w:basedOn w:val="Normalny"/>
    <w:link w:val="TekstprzypisukocowegoZnak"/>
    <w:unhideWhenUsed/>
    <w:qFormat/>
    <w:rsid w:val="009260F1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9260F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dokomentarza">
    <w:name w:val="annotation reference"/>
    <w:unhideWhenUsed/>
    <w:qFormat/>
    <w:rsid w:val="009260F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9260F1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qFormat/>
    <w:rsid w:val="009260F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Akapit z listą BS Znak,CW_Lista Znak,Odstavec Znak,Akapit z listą numerowaną Znak,lp1 Znak,列出段落 Znak"/>
    <w:link w:val="Akapitzlist"/>
    <w:uiPriority w:val="34"/>
    <w:qFormat/>
    <w:rsid w:val="009260F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260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260F1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9470F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9470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E17CA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E17CA7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E17CA7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E17CA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qFormat/>
    <w:rsid w:val="00E17CA7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17C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qFormat/>
    <w:rsid w:val="009161ED"/>
    <w:pPr>
      <w:suppressAutoHyphens/>
      <w:ind w:left="360" w:hanging="360"/>
      <w:jc w:val="both"/>
    </w:pPr>
    <w:rPr>
      <w:sz w:val="24"/>
      <w:szCs w:val="24"/>
      <w:lang w:eastAsia="zh-CN"/>
    </w:rPr>
  </w:style>
  <w:style w:type="paragraph" w:styleId="NormalnyWeb">
    <w:name w:val="Normal (Web)"/>
    <w:basedOn w:val="Normalny"/>
    <w:unhideWhenUsed/>
    <w:qFormat/>
    <w:rsid w:val="00F108F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52AA2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qFormat/>
    <w:rsid w:val="004F6A5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4F6A5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komentarza1">
    <w:name w:val="Tekst komentarza1"/>
    <w:basedOn w:val="Normalny"/>
    <w:qFormat/>
    <w:rsid w:val="004F6A5C"/>
    <w:pPr>
      <w:suppressAutoHyphens/>
    </w:pPr>
    <w:rPr>
      <w:lang w:eastAsia="ar-SA"/>
    </w:rPr>
  </w:style>
  <w:style w:type="table" w:styleId="Tabela-Siatka">
    <w:name w:val="Table Grid"/>
    <w:basedOn w:val="Standardowy"/>
    <w:rsid w:val="006D6612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Akapitzlist"/>
    <w:link w:val="Styl1Znak"/>
    <w:qFormat/>
    <w:rsid w:val="002258C8"/>
    <w:pPr>
      <w:numPr>
        <w:numId w:val="1"/>
      </w:numPr>
      <w:spacing w:after="160" w:line="259" w:lineRule="auto"/>
      <w:ind w:left="0" w:hanging="720"/>
      <w:contextualSpacing/>
      <w:jc w:val="both"/>
    </w:pPr>
  </w:style>
  <w:style w:type="character" w:customStyle="1" w:styleId="Styl1Znak">
    <w:name w:val="Styl1 Znak"/>
    <w:basedOn w:val="AkapitzlistZnak"/>
    <w:link w:val="Styl1"/>
    <w:qFormat/>
    <w:rsid w:val="002258C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Teksttreci">
    <w:name w:val="Tekst treści"/>
    <w:basedOn w:val="Normalny"/>
    <w:qFormat/>
    <w:rsid w:val="00C9580E"/>
    <w:pPr>
      <w:shd w:val="clear" w:color="auto" w:fill="FFFFFF"/>
      <w:spacing w:before="180" w:after="180" w:line="0" w:lineRule="atLeast"/>
      <w:ind w:hanging="720"/>
      <w:jc w:val="both"/>
    </w:pPr>
    <w:rPr>
      <w:color w:val="000000"/>
      <w:sz w:val="18"/>
      <w:szCs w:val="18"/>
    </w:rPr>
  </w:style>
  <w:style w:type="paragraph" w:customStyle="1" w:styleId="Teksttreci0">
    <w:name w:val="Tekst treści_"/>
    <w:basedOn w:val="Normalny"/>
    <w:qFormat/>
    <w:rsid w:val="00C9580E"/>
    <w:pPr>
      <w:shd w:val="clear" w:color="auto" w:fill="FFFFFF"/>
      <w:spacing w:before="180" w:after="180" w:line="0" w:lineRule="atLeast"/>
      <w:ind w:hanging="720"/>
      <w:jc w:val="both"/>
    </w:pPr>
    <w:rPr>
      <w:color w:val="000000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95959"/>
    <w:rPr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95959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character" w:customStyle="1" w:styleId="Znakiprzypiswdolnych">
    <w:name w:val="Znaki przypisów dolnych"/>
    <w:qFormat/>
    <w:rsid w:val="007F6B33"/>
    <w:rPr>
      <w:rFonts w:cs="Times New Roman"/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qFormat/>
    <w:rsid w:val="007F6B33"/>
    <w:pPr>
      <w:widowControl w:val="0"/>
      <w:suppressAutoHyphens/>
      <w:spacing w:line="288" w:lineRule="auto"/>
    </w:pPr>
    <w:rPr>
      <w:bCs/>
      <w:color w:val="000000"/>
      <w:kern w:val="2"/>
      <w:lang w:eastAsia="zh-C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qFormat/>
    <w:rsid w:val="007F6B33"/>
    <w:rPr>
      <w:rFonts w:ascii="Times New Roman" w:eastAsia="Times New Roman" w:hAnsi="Times New Roman" w:cs="Times New Roman"/>
      <w:bCs/>
      <w:color w:val="000000"/>
      <w:kern w:val="2"/>
      <w:sz w:val="20"/>
      <w:szCs w:val="20"/>
      <w:lang w:eastAsia="zh-CN"/>
    </w:rPr>
  </w:style>
  <w:style w:type="character" w:customStyle="1" w:styleId="FootnoteCharacters">
    <w:name w:val="Footnote Characters"/>
    <w:qFormat/>
    <w:rsid w:val="007F6B33"/>
    <w:rPr>
      <w:rFonts w:cs="Times New Roman"/>
      <w:position w:val="6"/>
    </w:rPr>
  </w:style>
  <w:style w:type="paragraph" w:customStyle="1" w:styleId="Listapunktowana22">
    <w:name w:val="Lista punktowana 22"/>
    <w:basedOn w:val="Normalny"/>
    <w:qFormat/>
    <w:rsid w:val="00456174"/>
    <w:pPr>
      <w:widowControl w:val="0"/>
      <w:suppressAutoHyphens/>
      <w:autoSpaceDE w:val="0"/>
      <w:ind w:left="566" w:hanging="283"/>
    </w:pPr>
    <w:rPr>
      <w:bCs/>
      <w:color w:val="000000"/>
      <w:kern w:val="2"/>
      <w:sz w:val="22"/>
      <w:szCs w:val="22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56174"/>
    <w:rPr>
      <w:vertAlign w:val="superscript"/>
    </w:rPr>
  </w:style>
  <w:style w:type="character" w:customStyle="1" w:styleId="Domylnaczcionkaakapitu1">
    <w:name w:val="Domyślna czcionka akapitu1"/>
    <w:qFormat/>
    <w:rsid w:val="00094D3C"/>
  </w:style>
  <w:style w:type="paragraph" w:customStyle="1" w:styleId="Nagwektabeli">
    <w:name w:val="Nagłówek tabeli"/>
    <w:basedOn w:val="Normalny"/>
    <w:qFormat/>
    <w:rsid w:val="00094D3C"/>
    <w:pPr>
      <w:widowControl w:val="0"/>
      <w:suppressLineNumbers/>
      <w:suppressAutoHyphens/>
      <w:spacing w:line="100" w:lineRule="atLeast"/>
      <w:jc w:val="center"/>
      <w:textAlignment w:val="baseline"/>
    </w:pPr>
    <w:rPr>
      <w:rFonts w:eastAsia="Lucida Sans Unicode" w:cs="Mangal"/>
      <w:b/>
      <w:bCs/>
      <w:kern w:val="1"/>
      <w:sz w:val="24"/>
      <w:szCs w:val="24"/>
      <w:lang w:eastAsia="zh-C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44352B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6F58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treciPogrubienie">
    <w:name w:val="Tekst treści + Pogrubienie"/>
    <w:qFormat/>
    <w:rsid w:val="006F58D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18"/>
      <w:szCs w:val="18"/>
      <w:u w:val="none"/>
      <w:effect w:val="none"/>
    </w:rPr>
  </w:style>
  <w:style w:type="paragraph" w:customStyle="1" w:styleId="Standard">
    <w:name w:val="Standard"/>
    <w:qFormat/>
    <w:rsid w:val="00F43DC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kstpodstawowywcity0">
    <w:name w:val="Tekst podstawowy wci?ty"/>
    <w:basedOn w:val="Standard"/>
    <w:qFormat/>
    <w:rsid w:val="002608E0"/>
    <w:pPr>
      <w:overflowPunct w:val="0"/>
      <w:autoSpaceDE w:val="0"/>
      <w:ind w:right="51"/>
      <w:jc w:val="both"/>
      <w:textAlignment w:val="auto"/>
    </w:pPr>
    <w:rPr>
      <w:szCs w:val="20"/>
    </w:rPr>
  </w:style>
  <w:style w:type="numbering" w:customStyle="1" w:styleId="WW8Num13">
    <w:name w:val="WW8Num13"/>
    <w:qFormat/>
    <w:rsid w:val="002608E0"/>
    <w:pPr>
      <w:numPr>
        <w:numId w:val="2"/>
      </w:numPr>
    </w:pPr>
  </w:style>
  <w:style w:type="character" w:styleId="Pogrubienie">
    <w:name w:val="Strong"/>
    <w:qFormat/>
    <w:rsid w:val="00E938DA"/>
    <w:rPr>
      <w:b/>
      <w:bCs/>
    </w:rPr>
  </w:style>
  <w:style w:type="paragraph" w:customStyle="1" w:styleId="pkt1">
    <w:name w:val="pkt1"/>
    <w:basedOn w:val="Normalny"/>
    <w:qFormat/>
    <w:rsid w:val="001141E5"/>
    <w:pPr>
      <w:spacing w:before="60" w:after="60"/>
      <w:ind w:left="850" w:hanging="425"/>
      <w:jc w:val="both"/>
    </w:pPr>
    <w:rPr>
      <w:rFonts w:ascii="Calibri" w:hAnsi="Calibri" w:cs="Calibri"/>
      <w:sz w:val="22"/>
    </w:rPr>
  </w:style>
  <w:style w:type="paragraph" w:styleId="Listapunktowana">
    <w:name w:val="List Bullet"/>
    <w:basedOn w:val="Normalny"/>
    <w:autoRedefine/>
    <w:qFormat/>
    <w:rsid w:val="001141E5"/>
    <w:pPr>
      <w:numPr>
        <w:numId w:val="4"/>
      </w:numPr>
    </w:pPr>
    <w:rPr>
      <w:rFonts w:ascii="Calibri" w:hAnsi="Calibri" w:cs="Calibri"/>
      <w:sz w:val="22"/>
      <w:szCs w:val="22"/>
    </w:rPr>
  </w:style>
  <w:style w:type="paragraph" w:customStyle="1" w:styleId="Normalny1">
    <w:name w:val="Normalny1"/>
    <w:qFormat/>
    <w:rsid w:val="001141E5"/>
    <w:pPr>
      <w:spacing w:after="0" w:line="276" w:lineRule="auto"/>
    </w:pPr>
    <w:rPr>
      <w:rFonts w:ascii="Arial" w:eastAsia="Arial" w:hAnsi="Arial" w:cs="Arial"/>
      <w:lang w:val="pl" w:eastAsia="pl-PL"/>
    </w:rPr>
  </w:style>
  <w:style w:type="paragraph" w:customStyle="1" w:styleId="Akapitzlist1">
    <w:name w:val="Akapit z listą1"/>
    <w:basedOn w:val="Normalny"/>
    <w:link w:val="ListParagraphChar"/>
    <w:qFormat/>
    <w:rsid w:val="0032159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character" w:customStyle="1" w:styleId="Mocnewyrnione">
    <w:name w:val="Mocne wyróżnione"/>
    <w:qFormat/>
    <w:rsid w:val="000C2A1F"/>
    <w:rPr>
      <w:b/>
      <w:bCs/>
    </w:rPr>
  </w:style>
  <w:style w:type="character" w:customStyle="1" w:styleId="czeinternetowe">
    <w:name w:val="Łącze internetowe"/>
    <w:rsid w:val="000C2A1F"/>
    <w:rPr>
      <w:color w:val="000080"/>
      <w:u w:val="single"/>
    </w:rPr>
  </w:style>
  <w:style w:type="paragraph" w:customStyle="1" w:styleId="Zawartotabeli">
    <w:name w:val="Zawartość tabeli"/>
    <w:basedOn w:val="Normalny"/>
    <w:qFormat/>
    <w:rsid w:val="00EA3795"/>
    <w:pPr>
      <w:widowControl w:val="0"/>
      <w:suppressLineNumbers/>
      <w:suppressAutoHyphens/>
      <w:spacing w:line="100" w:lineRule="atLeast"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col-xs-7">
    <w:name w:val="col-xs-7"/>
    <w:basedOn w:val="Normalny"/>
    <w:qFormat/>
    <w:rsid w:val="00386C66"/>
    <w:pPr>
      <w:spacing w:before="100" w:beforeAutospacing="1" w:after="100" w:afterAutospacing="1"/>
    </w:pPr>
    <w:rPr>
      <w:sz w:val="24"/>
      <w:szCs w:val="24"/>
    </w:rPr>
  </w:style>
  <w:style w:type="paragraph" w:customStyle="1" w:styleId="Blockquote">
    <w:name w:val="Blockquote"/>
    <w:basedOn w:val="Normalny"/>
    <w:qFormat/>
    <w:rsid w:val="008C58F8"/>
    <w:pPr>
      <w:spacing w:before="100" w:after="100"/>
      <w:ind w:left="360" w:right="360"/>
    </w:pPr>
    <w:rPr>
      <w:snapToGrid w:val="0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qFormat/>
    <w:rsid w:val="00115ED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StopkaZnak1">
    <w:name w:val="Stopka Znak1"/>
    <w:basedOn w:val="Domylnaczcionkaakapitu"/>
    <w:uiPriority w:val="99"/>
    <w:semiHidden/>
    <w:qFormat/>
    <w:rsid w:val="00115ED8"/>
    <w:rPr>
      <w:rFonts w:cs="Times New Roman"/>
      <w:color w:val="00000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115ED8"/>
    <w:rPr>
      <w:rFonts w:cs="Times New Roman"/>
      <w:color w:val="00000A"/>
      <w:sz w:val="16"/>
      <w:szCs w:val="16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115ED8"/>
    <w:rPr>
      <w:rFonts w:ascii="Calibri" w:hAnsi="Calibri"/>
      <w:szCs w:val="21"/>
    </w:rPr>
  </w:style>
  <w:style w:type="paragraph" w:styleId="Lista">
    <w:name w:val="List"/>
    <w:basedOn w:val="Tekstpodstawowy"/>
    <w:qFormat/>
    <w:rsid w:val="00115ED8"/>
    <w:pPr>
      <w:tabs>
        <w:tab w:val="clear" w:pos="567"/>
      </w:tabs>
      <w:suppressAutoHyphens/>
      <w:spacing w:after="120" w:line="252" w:lineRule="auto"/>
      <w:jc w:val="left"/>
    </w:pPr>
    <w:rPr>
      <w:rFonts w:ascii="Calibri" w:eastAsia="Calibri" w:hAnsi="Calibri" w:cs="Lucida Sans"/>
      <w:b w:val="0"/>
      <w:color w:val="00000A"/>
      <w:sz w:val="22"/>
      <w:szCs w:val="22"/>
      <w:lang w:val="pl-PL" w:eastAsia="en-US"/>
    </w:rPr>
  </w:style>
  <w:style w:type="paragraph" w:styleId="Legenda">
    <w:name w:val="caption"/>
    <w:basedOn w:val="Normalny"/>
    <w:qFormat/>
    <w:rsid w:val="00115ED8"/>
    <w:pPr>
      <w:suppressLineNumbers/>
      <w:suppressAutoHyphens/>
      <w:spacing w:before="120" w:after="120" w:line="252" w:lineRule="auto"/>
    </w:pPr>
    <w:rPr>
      <w:rFonts w:ascii="Calibri" w:eastAsia="Calibri" w:hAnsi="Calibri" w:cs="Lucida Sans"/>
      <w:i/>
      <w:iCs/>
      <w:color w:val="00000A"/>
      <w:sz w:val="24"/>
      <w:szCs w:val="24"/>
      <w:lang w:eastAsia="en-US"/>
    </w:rPr>
  </w:style>
  <w:style w:type="paragraph" w:customStyle="1" w:styleId="Indeks">
    <w:name w:val="Indeks"/>
    <w:basedOn w:val="Normalny"/>
    <w:qFormat/>
    <w:rsid w:val="00115ED8"/>
    <w:pPr>
      <w:suppressLineNumbers/>
      <w:suppressAutoHyphens/>
      <w:spacing w:after="160" w:line="252" w:lineRule="auto"/>
    </w:pPr>
    <w:rPr>
      <w:rFonts w:ascii="Calibri" w:eastAsia="Calibri" w:hAnsi="Calibri" w:cs="Lucida Sans"/>
      <w:color w:val="00000A"/>
      <w:sz w:val="22"/>
      <w:szCs w:val="22"/>
      <w:lang w:eastAsia="en-US"/>
    </w:rPr>
  </w:style>
  <w:style w:type="paragraph" w:customStyle="1" w:styleId="Gwkaistopka">
    <w:name w:val="Główka i stopka"/>
    <w:basedOn w:val="Normalny"/>
    <w:qFormat/>
    <w:rsid w:val="00115ED8"/>
    <w:pPr>
      <w:suppressAutoHyphens/>
      <w:spacing w:after="160" w:line="252" w:lineRule="auto"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customStyle="1" w:styleId="NormalnyWeb1">
    <w:name w:val="Normalny (Web)1"/>
    <w:basedOn w:val="Normalny"/>
    <w:qFormat/>
    <w:rsid w:val="00115ED8"/>
    <w:pPr>
      <w:suppressAutoHyphens/>
      <w:spacing w:before="100" w:after="100" w:line="100" w:lineRule="atLeast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Tekstpodstawowywcity22">
    <w:name w:val="Tekst podstawowy wcięty 22"/>
    <w:basedOn w:val="Normalny"/>
    <w:qFormat/>
    <w:rsid w:val="00115ED8"/>
    <w:pPr>
      <w:spacing w:after="120" w:line="480" w:lineRule="auto"/>
      <w:ind w:left="283"/>
    </w:pPr>
    <w:rPr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115ED8"/>
    <w:pPr>
      <w:suppressAutoHyphens/>
      <w:spacing w:after="120" w:line="252" w:lineRule="auto"/>
    </w:pPr>
    <w:rPr>
      <w:rFonts w:asciiTheme="minorHAnsi" w:eastAsiaTheme="minorHAnsi" w:hAnsiTheme="minorHAnsi"/>
      <w:color w:val="00000A"/>
      <w:sz w:val="16"/>
      <w:szCs w:val="16"/>
      <w:lang w:eastAsia="en-US"/>
    </w:rPr>
  </w:style>
  <w:style w:type="character" w:customStyle="1" w:styleId="Tekstpodstawowy3Znak1">
    <w:name w:val="Tekst podstawowy 3 Znak1"/>
    <w:basedOn w:val="Domylnaczcionkaakapitu"/>
    <w:uiPriority w:val="99"/>
    <w:semiHidden/>
    <w:qFormat/>
    <w:rsid w:val="00115ED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pkt">
    <w:name w:val="pkt"/>
    <w:basedOn w:val="Normalny"/>
    <w:qFormat/>
    <w:rsid w:val="00115ED8"/>
    <w:pPr>
      <w:suppressAutoHyphens/>
      <w:spacing w:before="60" w:after="60"/>
      <w:ind w:left="851" w:hanging="295"/>
      <w:jc w:val="both"/>
    </w:pPr>
    <w:rPr>
      <w:szCs w:val="24"/>
    </w:rPr>
  </w:style>
  <w:style w:type="paragraph" w:customStyle="1" w:styleId="litera">
    <w:name w:val="litera"/>
    <w:basedOn w:val="Normalny"/>
    <w:qFormat/>
    <w:rsid w:val="00115ED8"/>
    <w:pPr>
      <w:tabs>
        <w:tab w:val="left" w:pos="720"/>
      </w:tabs>
      <w:spacing w:after="120" w:line="288" w:lineRule="auto"/>
      <w:ind w:left="720" w:hanging="432"/>
      <w:jc w:val="both"/>
    </w:pPr>
    <w:rPr>
      <w:sz w:val="2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115ED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qFormat/>
    <w:rsid w:val="00115ED8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markedcontent">
    <w:name w:val="markedcontent"/>
    <w:basedOn w:val="Domylnaczcionkaakapitu"/>
    <w:qFormat/>
    <w:rsid w:val="00115ED8"/>
  </w:style>
  <w:style w:type="character" w:customStyle="1" w:styleId="ListParagraphChar">
    <w:name w:val="List Paragraph Char"/>
    <w:link w:val="Akapitzlist1"/>
    <w:qFormat/>
    <w:locked/>
    <w:rsid w:val="008F5222"/>
    <w:rPr>
      <w:rFonts w:ascii="Calibri" w:eastAsia="Times New Roman" w:hAnsi="Calibri" w:cs="Calibri"/>
    </w:rPr>
  </w:style>
  <w:style w:type="paragraph" w:customStyle="1" w:styleId="Listapunktowana21">
    <w:name w:val="Lista punktowana 21"/>
    <w:basedOn w:val="Normalny"/>
    <w:rsid w:val="00AD5351"/>
    <w:pPr>
      <w:widowControl w:val="0"/>
      <w:suppressAutoHyphens/>
      <w:autoSpaceDE w:val="0"/>
      <w:ind w:left="566" w:hanging="283"/>
    </w:pPr>
    <w:rPr>
      <w:bCs/>
      <w:color w:val="000000"/>
      <w:kern w:val="2"/>
      <w:sz w:val="22"/>
      <w:szCs w:val="22"/>
      <w:lang w:eastAsia="zh-CN"/>
    </w:rPr>
  </w:style>
  <w:style w:type="character" w:customStyle="1" w:styleId="WW8Num2z0">
    <w:name w:val="WW8Num2z0"/>
    <w:rsid w:val="009563AD"/>
    <w:rPr>
      <w:rFonts w:ascii="Wingdings" w:hAnsi="Wingdings" w:cs="Wingdings"/>
    </w:rPr>
  </w:style>
  <w:style w:type="paragraph" w:customStyle="1" w:styleId="msonormal0">
    <w:name w:val="msonormal"/>
    <w:basedOn w:val="Normalny"/>
    <w:qFormat/>
    <w:rsid w:val="003B79A5"/>
    <w:pPr>
      <w:suppressAutoHyphens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Akapitzlist2">
    <w:name w:val="Akapit z listą2"/>
    <w:basedOn w:val="Normalny"/>
    <w:qFormat/>
    <w:rsid w:val="003B79A5"/>
    <w:pPr>
      <w:suppressAutoHyphens/>
      <w:ind w:left="708"/>
    </w:pPr>
    <w:rPr>
      <w:rFonts w:eastAsia="Calibri"/>
    </w:rPr>
  </w:style>
  <w:style w:type="paragraph" w:customStyle="1" w:styleId="Teksttreci1">
    <w:name w:val="Tekst treści1"/>
    <w:basedOn w:val="Normalny"/>
    <w:uiPriority w:val="99"/>
    <w:qFormat/>
    <w:rsid w:val="003B79A5"/>
    <w:pPr>
      <w:widowControl w:val="0"/>
      <w:shd w:val="clear" w:color="auto" w:fill="FFFFFF"/>
      <w:suppressAutoHyphens/>
      <w:spacing w:after="780" w:line="240" w:lineRule="atLeast"/>
      <w:ind w:hanging="920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Standartowy">
    <w:name w:val="Standartowy"/>
    <w:basedOn w:val="Tekstpodstawowy"/>
    <w:qFormat/>
    <w:rsid w:val="003B79A5"/>
    <w:pPr>
      <w:tabs>
        <w:tab w:val="clear" w:pos="567"/>
      </w:tabs>
      <w:suppressAutoHyphens/>
      <w:spacing w:line="360" w:lineRule="auto"/>
      <w:ind w:left="720" w:hanging="360"/>
    </w:pPr>
    <w:rPr>
      <w:rFonts w:ascii="Arial" w:hAnsi="Arial"/>
      <w:b w:val="0"/>
      <w:sz w:val="22"/>
      <w:lang w:val="pl-PL"/>
    </w:rPr>
  </w:style>
  <w:style w:type="character" w:customStyle="1" w:styleId="Zakotwiczenieprzypisudolnego">
    <w:name w:val="Zakotwiczenie przypisu dolnego"/>
    <w:rsid w:val="003B79A5"/>
    <w:rPr>
      <w:vertAlign w:val="superscript"/>
    </w:rPr>
  </w:style>
  <w:style w:type="character" w:customStyle="1" w:styleId="Zakotwiczenieprzypisukocowego">
    <w:name w:val="Zakotwiczenie przypisu końcowego"/>
    <w:rsid w:val="003B79A5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qFormat/>
    <w:rsid w:val="003B79A5"/>
    <w:rPr>
      <w:vertAlign w:val="superscript"/>
    </w:rPr>
  </w:style>
  <w:style w:type="character" w:customStyle="1" w:styleId="Odwiedzoneczeinternetowe">
    <w:name w:val="Odwiedzone łącze internetowe"/>
    <w:basedOn w:val="Domylnaczcionkaakapitu"/>
    <w:uiPriority w:val="99"/>
    <w:semiHidden/>
    <w:rsid w:val="003B79A5"/>
    <w:rPr>
      <w:color w:val="954F72" w:themeColor="followedHyperlink"/>
      <w:u w:val="single"/>
    </w:rPr>
  </w:style>
  <w:style w:type="character" w:customStyle="1" w:styleId="Znakiprzypiswkocowych">
    <w:name w:val="Znaki przypisów końcowych"/>
    <w:qFormat/>
    <w:rsid w:val="003B79A5"/>
  </w:style>
  <w:style w:type="character" w:customStyle="1" w:styleId="NagwekZnak1">
    <w:name w:val="Nagłówek Znak1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3B79A5"/>
    <w:rPr>
      <w:rFonts w:ascii="Segoe UI" w:eastAsia="Times New Roman" w:hAnsi="Segoe UI" w:cs="Segoe UI" w:hint="default"/>
      <w:sz w:val="18"/>
      <w:szCs w:val="18"/>
      <w:lang w:eastAsia="pl-PL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StopkaZnak2">
    <w:name w:val="Stopka Znak2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podstawowywcityZnak1">
    <w:name w:val="Tekst podstawowy wcięty Znak1"/>
    <w:basedOn w:val="Domylnaczcionkaakapitu"/>
    <w:uiPriority w:val="99"/>
    <w:semiHidden/>
    <w:locked/>
    <w:rsid w:val="003B79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1">
    <w:name w:val="Temat komentarza Znak1"/>
    <w:basedOn w:val="TekstkomentarzaZnak1"/>
    <w:uiPriority w:val="99"/>
    <w:semiHidden/>
    <w:rsid w:val="003B79A5"/>
    <w:rPr>
      <w:rFonts w:ascii="Times New Roman" w:eastAsia="Times New Roman" w:hAnsi="Times New Roman" w:cs="Times New Roman" w:hint="default"/>
      <w:b/>
      <w:bCs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podstawowy3Znak2">
    <w:name w:val="Tekst podstawowy 3 Znak2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16"/>
      <w:szCs w:val="16"/>
      <w:lang w:eastAsia="pl-PL"/>
    </w:rPr>
  </w:style>
  <w:style w:type="character" w:customStyle="1" w:styleId="ZwykytekstZnak2">
    <w:name w:val="Zwykły tekst Znak2"/>
    <w:basedOn w:val="Domylnaczcionkaakapitu"/>
    <w:uiPriority w:val="99"/>
    <w:semiHidden/>
    <w:rsid w:val="003B79A5"/>
    <w:rPr>
      <w:rFonts w:ascii="Consolas" w:eastAsia="Times New Roman" w:hAnsi="Consolas" w:cs="Consolas" w:hint="default"/>
      <w:sz w:val="21"/>
      <w:szCs w:val="21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BE4E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ny"/>
    <w:rsid w:val="008D4DFB"/>
    <w:pPr>
      <w:widowControl w:val="0"/>
      <w:suppressLineNumbers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table" w:customStyle="1" w:styleId="Tabela-Siatka2">
    <w:name w:val="Tabela - Siatka2"/>
    <w:basedOn w:val="Standardowy"/>
    <w:next w:val="Tabela-Siatka"/>
    <w:uiPriority w:val="39"/>
    <w:rsid w:val="008D4D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ie">
    <w:name w:val="Domyślnie"/>
    <w:qFormat/>
    <w:rsid w:val="006F430E"/>
    <w:pPr>
      <w:tabs>
        <w:tab w:val="left" w:pos="708"/>
      </w:tabs>
      <w:suppressAutoHyphens/>
      <w:spacing w:line="276" w:lineRule="auto"/>
    </w:pPr>
    <w:rPr>
      <w:rFonts w:ascii="Calibri" w:eastAsia="Lucida Sans Unicode" w:hAnsi="Calibri"/>
    </w:rPr>
  </w:style>
  <w:style w:type="paragraph" w:styleId="Tytu">
    <w:name w:val="Title"/>
    <w:basedOn w:val="Normalny"/>
    <w:link w:val="TytuZnak"/>
    <w:qFormat/>
    <w:rsid w:val="005E02FE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b/>
      <w:bCs/>
      <w:kern w:val="28"/>
      <w:sz w:val="36"/>
      <w:szCs w:val="36"/>
    </w:rPr>
  </w:style>
  <w:style w:type="character" w:customStyle="1" w:styleId="TytuZnak">
    <w:name w:val="Tytuł Znak"/>
    <w:basedOn w:val="Domylnaczcionkaakapitu"/>
    <w:link w:val="Tytu"/>
    <w:rsid w:val="005E02FE"/>
    <w:rPr>
      <w:rFonts w:ascii="Times New Roman" w:eastAsia="Times New Roman" w:hAnsi="Times New Roman" w:cs="Times New Roman"/>
      <w:b/>
      <w:bCs/>
      <w:kern w:val="28"/>
      <w:sz w:val="36"/>
      <w:szCs w:val="36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24C9F"/>
    <w:rPr>
      <w:color w:val="605E5C"/>
      <w:shd w:val="clear" w:color="auto" w:fill="E1DFDD"/>
    </w:rPr>
  </w:style>
  <w:style w:type="character" w:customStyle="1" w:styleId="eq0j8">
    <w:name w:val="eq0j8"/>
    <w:basedOn w:val="Domylnaczcionkaakapitu"/>
    <w:rsid w:val="00BC2409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C2409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2409"/>
    <w:rPr>
      <w:color w:val="605E5C"/>
      <w:shd w:val="clear" w:color="auto" w:fill="E1DFDD"/>
    </w:rPr>
  </w:style>
  <w:style w:type="paragraph" w:customStyle="1" w:styleId="Domynie">
    <w:name w:val="Domy徑nie"/>
    <w:rsid w:val="00BC2409"/>
    <w:pPr>
      <w:widowControl w:val="0"/>
      <w:suppressAutoHyphens/>
      <w:autoSpaceDE w:val="0"/>
      <w:spacing w:after="0" w:line="288" w:lineRule="auto"/>
    </w:pPr>
    <w:rPr>
      <w:rFonts w:ascii="Tahoma" w:eastAsia="Times New Roman" w:hAnsi="Tahoma" w:cs="Tahoma"/>
      <w:kern w:val="2"/>
      <w:sz w:val="18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82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3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7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2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2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9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0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7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288CD-20BA-4867-81F2-D99CEBF06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974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Rek-Pawlowska</dc:creator>
  <cp:lastModifiedBy>Wiesława Raszkowska</cp:lastModifiedBy>
  <cp:revision>3</cp:revision>
  <cp:lastPrinted>2025-07-09T08:35:00Z</cp:lastPrinted>
  <dcterms:created xsi:type="dcterms:W3CDTF">2025-07-11T05:39:00Z</dcterms:created>
  <dcterms:modified xsi:type="dcterms:W3CDTF">2025-07-11T05:40:00Z</dcterms:modified>
</cp:coreProperties>
</file>